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7565DD" w14:textId="77777777" w:rsidR="00A3733B" w:rsidRPr="009A375B" w:rsidRDefault="00A3733B" w:rsidP="005E5C56">
      <w:pPr>
        <w:widowControl w:val="0"/>
        <w:jc w:val="both"/>
        <w:rPr>
          <w:rFonts w:ascii="Arial" w:hAnsi="Arial" w:cs="Arial"/>
        </w:rPr>
      </w:pPr>
    </w:p>
    <w:p w14:paraId="2BD1BA5C" w14:textId="77777777" w:rsidR="001A4B61" w:rsidRPr="009A375B" w:rsidRDefault="001A4B61" w:rsidP="005E5C56">
      <w:pPr>
        <w:widowControl w:val="0"/>
        <w:jc w:val="both"/>
        <w:rPr>
          <w:rFonts w:ascii="Arial" w:hAnsi="Arial" w:cs="Arial"/>
        </w:rPr>
      </w:pPr>
    </w:p>
    <w:p w14:paraId="27E7248E"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697219D9"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595697DC"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6A0CC0B1"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0649241D"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3EFB2FE5" w14:textId="77777777" w:rsidR="001A4B61" w:rsidRPr="009A375B" w:rsidRDefault="001A4B61" w:rsidP="001A4B61">
      <w:pPr>
        <w:pStyle w:val="Zhlav"/>
        <w:tabs>
          <w:tab w:val="clear" w:pos="4536"/>
          <w:tab w:val="clear" w:pos="9072"/>
        </w:tabs>
        <w:jc w:val="both"/>
        <w:rPr>
          <w:rFonts w:ascii="Arial" w:hAnsi="Arial" w:cs="Arial"/>
        </w:rPr>
      </w:pPr>
    </w:p>
    <w:p w14:paraId="45694958" w14:textId="77777777" w:rsidR="001A4B61" w:rsidRPr="009A375B" w:rsidRDefault="001A4B61" w:rsidP="001A4B61">
      <w:pPr>
        <w:pStyle w:val="Zhlav"/>
        <w:tabs>
          <w:tab w:val="clear" w:pos="4536"/>
          <w:tab w:val="clear" w:pos="9072"/>
        </w:tabs>
        <w:jc w:val="both"/>
        <w:rPr>
          <w:rFonts w:ascii="Arial" w:hAnsi="Arial" w:cs="Arial"/>
        </w:rPr>
      </w:pPr>
    </w:p>
    <w:p w14:paraId="732F970C" w14:textId="77777777" w:rsidR="001A4B61" w:rsidRPr="009A375B" w:rsidRDefault="001A4B61" w:rsidP="001A4B61">
      <w:pPr>
        <w:pStyle w:val="Zhlav"/>
        <w:tabs>
          <w:tab w:val="clear" w:pos="4536"/>
          <w:tab w:val="clear" w:pos="9072"/>
        </w:tabs>
        <w:jc w:val="both"/>
        <w:rPr>
          <w:rFonts w:ascii="Arial" w:hAnsi="Arial" w:cs="Arial"/>
        </w:rPr>
      </w:pPr>
    </w:p>
    <w:p w14:paraId="03C29EA6" w14:textId="45FD4A84" w:rsidR="001A4B61" w:rsidRPr="009A375B" w:rsidRDefault="001A4B61" w:rsidP="001A4B61">
      <w:pPr>
        <w:jc w:val="right"/>
        <w:rPr>
          <w:rFonts w:ascii="Arial" w:hAnsi="Arial" w:cs="Arial"/>
          <w:i/>
        </w:rPr>
      </w:pPr>
      <w:r w:rsidRPr="009A375B">
        <w:rPr>
          <w:rFonts w:ascii="Arial" w:hAnsi="Arial" w:cs="Arial"/>
          <w:i/>
        </w:rPr>
        <w:t xml:space="preserve">Příloha č. </w:t>
      </w:r>
      <w:r w:rsidR="005B11B0">
        <w:rPr>
          <w:rFonts w:ascii="Arial" w:hAnsi="Arial" w:cs="Arial"/>
          <w:i/>
        </w:rPr>
        <w:t>4</w:t>
      </w:r>
      <w:r w:rsidR="00C8688F">
        <w:rPr>
          <w:rFonts w:ascii="Arial" w:hAnsi="Arial" w:cs="Arial"/>
          <w:i/>
        </w:rPr>
        <w:t xml:space="preserve"> </w:t>
      </w:r>
      <w:r w:rsidR="00DB00BF">
        <w:rPr>
          <w:rFonts w:ascii="Arial" w:hAnsi="Arial" w:cs="Arial"/>
          <w:i/>
        </w:rPr>
        <w:t>Zadávací dokumentace</w:t>
      </w:r>
    </w:p>
    <w:p w14:paraId="5C4D005F" w14:textId="77777777" w:rsidR="001A4B61" w:rsidRPr="009A375B" w:rsidRDefault="001A4B61" w:rsidP="001A4B61">
      <w:pPr>
        <w:pStyle w:val="Zhlav"/>
        <w:tabs>
          <w:tab w:val="clear" w:pos="4536"/>
          <w:tab w:val="clear" w:pos="9072"/>
        </w:tabs>
        <w:jc w:val="both"/>
        <w:rPr>
          <w:rFonts w:ascii="Arial" w:hAnsi="Arial" w:cs="Arial"/>
        </w:rPr>
      </w:pPr>
    </w:p>
    <w:p w14:paraId="111433F3" w14:textId="77777777" w:rsidR="001A4B61" w:rsidRPr="009A375B" w:rsidRDefault="001A4B61" w:rsidP="001A4B61">
      <w:pPr>
        <w:pStyle w:val="Zhlav"/>
        <w:tabs>
          <w:tab w:val="clear" w:pos="4536"/>
          <w:tab w:val="clear" w:pos="9072"/>
        </w:tabs>
        <w:jc w:val="both"/>
        <w:rPr>
          <w:rFonts w:ascii="Arial" w:hAnsi="Arial" w:cs="Arial"/>
        </w:rPr>
      </w:pPr>
    </w:p>
    <w:p w14:paraId="4F19B948" w14:textId="77777777" w:rsidR="001A4B61" w:rsidRPr="009A375B" w:rsidRDefault="001A4B61" w:rsidP="001A4B61">
      <w:pPr>
        <w:pStyle w:val="Zhlav"/>
        <w:tabs>
          <w:tab w:val="clear" w:pos="4536"/>
          <w:tab w:val="clear" w:pos="9072"/>
        </w:tabs>
        <w:jc w:val="both"/>
        <w:rPr>
          <w:rFonts w:ascii="Arial" w:hAnsi="Arial" w:cs="Arial"/>
        </w:rPr>
      </w:pPr>
    </w:p>
    <w:p w14:paraId="28E5EE5A" w14:textId="77777777" w:rsidR="001A4B61" w:rsidRPr="009A375B" w:rsidRDefault="001A4B61" w:rsidP="001A4B61">
      <w:pPr>
        <w:pStyle w:val="Zhlav"/>
        <w:tabs>
          <w:tab w:val="clear" w:pos="4536"/>
          <w:tab w:val="clear" w:pos="9072"/>
        </w:tabs>
        <w:jc w:val="both"/>
        <w:rPr>
          <w:rFonts w:ascii="Arial" w:hAnsi="Arial" w:cs="Arial"/>
        </w:rPr>
      </w:pPr>
    </w:p>
    <w:p w14:paraId="17F5BB74" w14:textId="77777777" w:rsidR="001A4B61" w:rsidRPr="009A375B" w:rsidRDefault="001A4B61" w:rsidP="001A4B61">
      <w:pPr>
        <w:pStyle w:val="Zhlav"/>
        <w:tabs>
          <w:tab w:val="clear" w:pos="4536"/>
          <w:tab w:val="clear" w:pos="9072"/>
        </w:tabs>
        <w:jc w:val="both"/>
        <w:rPr>
          <w:rFonts w:ascii="Arial" w:hAnsi="Arial" w:cs="Arial"/>
        </w:rPr>
      </w:pPr>
    </w:p>
    <w:p w14:paraId="492512ED" w14:textId="77777777" w:rsidR="001A4B61" w:rsidRPr="009A375B" w:rsidRDefault="001A4B61" w:rsidP="001A4B61">
      <w:pPr>
        <w:pStyle w:val="Zhlav"/>
        <w:tabs>
          <w:tab w:val="clear" w:pos="4536"/>
          <w:tab w:val="clear" w:pos="9072"/>
        </w:tabs>
        <w:jc w:val="both"/>
        <w:rPr>
          <w:rFonts w:ascii="Arial" w:hAnsi="Arial" w:cs="Arial"/>
        </w:rPr>
      </w:pPr>
    </w:p>
    <w:p w14:paraId="2E53FA5F" w14:textId="77777777" w:rsidR="001A4B61" w:rsidRPr="009A375B" w:rsidRDefault="001A4B61" w:rsidP="001A4B61">
      <w:pPr>
        <w:pStyle w:val="Zhlav"/>
        <w:tabs>
          <w:tab w:val="clear" w:pos="4536"/>
          <w:tab w:val="clear" w:pos="9072"/>
        </w:tabs>
        <w:jc w:val="center"/>
        <w:rPr>
          <w:rFonts w:ascii="Arial" w:hAnsi="Arial" w:cs="Arial"/>
          <w:b/>
          <w:caps/>
          <w:sz w:val="56"/>
          <w:szCs w:val="56"/>
        </w:rPr>
      </w:pPr>
      <w:r w:rsidRPr="009A375B">
        <w:rPr>
          <w:rFonts w:ascii="Arial" w:hAnsi="Arial" w:cs="Arial"/>
          <w:b/>
          <w:caps/>
          <w:sz w:val="56"/>
          <w:szCs w:val="56"/>
        </w:rPr>
        <w:t>zadávací dokumentace</w:t>
      </w:r>
    </w:p>
    <w:p w14:paraId="66B8D40B" w14:textId="77777777" w:rsidR="001A4B61" w:rsidRPr="009A375B" w:rsidRDefault="001A4B61" w:rsidP="001A4B61">
      <w:pPr>
        <w:pStyle w:val="Zhlav"/>
        <w:tabs>
          <w:tab w:val="clear" w:pos="4536"/>
          <w:tab w:val="clear" w:pos="9072"/>
        </w:tabs>
        <w:jc w:val="both"/>
        <w:rPr>
          <w:rFonts w:ascii="Arial" w:hAnsi="Arial" w:cs="Arial"/>
        </w:rPr>
      </w:pPr>
    </w:p>
    <w:p w14:paraId="5BAB996A" w14:textId="77777777" w:rsidR="001A4B61" w:rsidRPr="009A375B" w:rsidRDefault="001A4B61" w:rsidP="001A4B61">
      <w:pPr>
        <w:pStyle w:val="Zhlav"/>
        <w:tabs>
          <w:tab w:val="clear" w:pos="4536"/>
          <w:tab w:val="clear" w:pos="9072"/>
        </w:tabs>
        <w:jc w:val="both"/>
        <w:rPr>
          <w:rFonts w:ascii="Arial" w:hAnsi="Arial" w:cs="Arial"/>
        </w:rPr>
      </w:pPr>
    </w:p>
    <w:p w14:paraId="6129552B" w14:textId="77777777" w:rsidR="001A4B61" w:rsidRPr="009A375B" w:rsidRDefault="001A4B61" w:rsidP="001A4B61">
      <w:pPr>
        <w:pStyle w:val="Zhlav"/>
        <w:tabs>
          <w:tab w:val="clear" w:pos="4536"/>
          <w:tab w:val="clear" w:pos="9072"/>
        </w:tabs>
        <w:jc w:val="both"/>
        <w:rPr>
          <w:rFonts w:ascii="Arial" w:hAnsi="Arial" w:cs="Arial"/>
        </w:rPr>
      </w:pPr>
    </w:p>
    <w:p w14:paraId="09B52E69" w14:textId="77777777" w:rsidR="001A4B61" w:rsidRPr="009A375B" w:rsidRDefault="001A4B61" w:rsidP="001A4B61">
      <w:pPr>
        <w:pStyle w:val="Zhlav"/>
        <w:tabs>
          <w:tab w:val="clear" w:pos="4536"/>
          <w:tab w:val="clear" w:pos="9072"/>
        </w:tabs>
        <w:jc w:val="both"/>
        <w:rPr>
          <w:rFonts w:ascii="Arial" w:hAnsi="Arial" w:cs="Arial"/>
        </w:rPr>
      </w:pPr>
    </w:p>
    <w:p w14:paraId="06C2392E" w14:textId="77777777" w:rsidR="001A4B61" w:rsidRPr="009A375B" w:rsidRDefault="001A4B61" w:rsidP="001A4B61">
      <w:pPr>
        <w:pStyle w:val="Zhlav"/>
        <w:tabs>
          <w:tab w:val="clear" w:pos="4536"/>
          <w:tab w:val="clear" w:pos="9072"/>
        </w:tabs>
        <w:jc w:val="both"/>
        <w:rPr>
          <w:rFonts w:ascii="Arial" w:hAnsi="Arial" w:cs="Arial"/>
        </w:rPr>
      </w:pPr>
    </w:p>
    <w:p w14:paraId="641854A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14756F2E"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9A375B">
        <w:rPr>
          <w:rFonts w:ascii="Arial" w:hAnsi="Arial" w:cs="Arial"/>
          <w:b/>
          <w:sz w:val="40"/>
          <w:szCs w:val="40"/>
        </w:rPr>
        <w:t>Obchodní podmínky</w:t>
      </w:r>
    </w:p>
    <w:p w14:paraId="7836F4A0"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6F5391D0" w14:textId="77777777" w:rsidR="001A4B61" w:rsidRPr="009A375B" w:rsidRDefault="001A4B61" w:rsidP="001A4B61">
      <w:pPr>
        <w:pStyle w:val="Zhlav"/>
        <w:tabs>
          <w:tab w:val="clear" w:pos="4536"/>
          <w:tab w:val="clear" w:pos="9072"/>
        </w:tabs>
        <w:jc w:val="both"/>
        <w:rPr>
          <w:rFonts w:ascii="Arial" w:hAnsi="Arial" w:cs="Arial"/>
        </w:rPr>
      </w:pPr>
    </w:p>
    <w:p w14:paraId="740DC3C8" w14:textId="77777777" w:rsidR="001A4B61" w:rsidRPr="009A375B" w:rsidRDefault="001A4B61" w:rsidP="001A4B61">
      <w:pPr>
        <w:pStyle w:val="Zhlav"/>
        <w:tabs>
          <w:tab w:val="clear" w:pos="4536"/>
          <w:tab w:val="clear" w:pos="9072"/>
        </w:tabs>
        <w:jc w:val="both"/>
        <w:rPr>
          <w:rFonts w:ascii="Arial" w:hAnsi="Arial" w:cs="Arial"/>
        </w:rPr>
      </w:pPr>
    </w:p>
    <w:p w14:paraId="4F1CCD29" w14:textId="77777777" w:rsidR="001A4B61" w:rsidRPr="009A375B" w:rsidRDefault="001A4B61" w:rsidP="001A4B61">
      <w:pPr>
        <w:pStyle w:val="Zhlav"/>
        <w:tabs>
          <w:tab w:val="clear" w:pos="4536"/>
          <w:tab w:val="clear" w:pos="9072"/>
        </w:tabs>
        <w:jc w:val="both"/>
        <w:rPr>
          <w:rFonts w:ascii="Arial" w:hAnsi="Arial" w:cs="Arial"/>
        </w:rPr>
      </w:pPr>
    </w:p>
    <w:p w14:paraId="1EF78154" w14:textId="77777777" w:rsidR="002A3E0F" w:rsidRPr="009A375B" w:rsidRDefault="002A3E0F" w:rsidP="001A4B61">
      <w:pPr>
        <w:pStyle w:val="Zhlav"/>
        <w:tabs>
          <w:tab w:val="clear" w:pos="4536"/>
          <w:tab w:val="clear" w:pos="9072"/>
        </w:tabs>
        <w:jc w:val="both"/>
        <w:rPr>
          <w:rFonts w:ascii="Arial" w:hAnsi="Arial" w:cs="Arial"/>
        </w:rPr>
      </w:pPr>
    </w:p>
    <w:p w14:paraId="1829286B" w14:textId="77777777" w:rsidR="001A4B61" w:rsidRPr="009A375B" w:rsidRDefault="001A4B61" w:rsidP="001A4B61">
      <w:pPr>
        <w:pStyle w:val="Zhlav"/>
        <w:tabs>
          <w:tab w:val="clear" w:pos="4536"/>
          <w:tab w:val="clear" w:pos="9072"/>
        </w:tabs>
        <w:jc w:val="both"/>
        <w:rPr>
          <w:rFonts w:ascii="Arial" w:hAnsi="Arial" w:cs="Arial"/>
        </w:rPr>
      </w:pPr>
    </w:p>
    <w:p w14:paraId="7E004D7C" w14:textId="77777777" w:rsidR="002A3E0F" w:rsidRPr="009A375B" w:rsidRDefault="002A3E0F" w:rsidP="002A3E0F">
      <w:pPr>
        <w:pStyle w:val="Zhlav"/>
        <w:widowControl w:val="0"/>
        <w:tabs>
          <w:tab w:val="clear" w:pos="4536"/>
          <w:tab w:val="clear" w:pos="9072"/>
        </w:tabs>
        <w:jc w:val="center"/>
        <w:rPr>
          <w:rFonts w:ascii="Arial" w:hAnsi="Arial" w:cs="Arial"/>
          <w:b/>
          <w:sz w:val="28"/>
          <w:szCs w:val="28"/>
        </w:rPr>
      </w:pPr>
      <w:r w:rsidRPr="009A375B">
        <w:rPr>
          <w:rFonts w:ascii="Arial" w:hAnsi="Arial" w:cs="Arial"/>
          <w:b/>
          <w:sz w:val="28"/>
          <w:szCs w:val="28"/>
        </w:rPr>
        <w:t>v zadávacím řízení na veřejnou zakázku na stavební práce</w:t>
      </w:r>
    </w:p>
    <w:p w14:paraId="6CA98C39" w14:textId="77777777" w:rsidR="001A4B61" w:rsidRPr="009A375B" w:rsidRDefault="001A4B61" w:rsidP="001A4B61">
      <w:pPr>
        <w:pStyle w:val="Zhlav"/>
        <w:tabs>
          <w:tab w:val="clear" w:pos="4536"/>
          <w:tab w:val="clear" w:pos="9072"/>
        </w:tabs>
        <w:jc w:val="both"/>
        <w:rPr>
          <w:rFonts w:ascii="Arial" w:hAnsi="Arial" w:cs="Arial"/>
        </w:rPr>
      </w:pPr>
    </w:p>
    <w:p w14:paraId="3F75626A" w14:textId="77777777" w:rsidR="001A4B61" w:rsidRPr="009A375B" w:rsidRDefault="001A4B61" w:rsidP="001A4B61">
      <w:pPr>
        <w:pStyle w:val="Zhlav"/>
        <w:tabs>
          <w:tab w:val="clear" w:pos="4536"/>
          <w:tab w:val="clear" w:pos="9072"/>
        </w:tabs>
        <w:jc w:val="both"/>
        <w:rPr>
          <w:rFonts w:ascii="Arial" w:hAnsi="Arial" w:cs="Arial"/>
        </w:rPr>
      </w:pPr>
    </w:p>
    <w:p w14:paraId="154D5227" w14:textId="77777777" w:rsidR="001A4B61" w:rsidRPr="009A375B" w:rsidRDefault="001A4B61" w:rsidP="001A4B61">
      <w:pPr>
        <w:pStyle w:val="Default"/>
      </w:pPr>
    </w:p>
    <w:p w14:paraId="52556D3F" w14:textId="0D9AD946" w:rsidR="001A4B61" w:rsidRPr="0010657C" w:rsidRDefault="003E01DA" w:rsidP="00423F4A">
      <w:pPr>
        <w:pStyle w:val="Zhlav"/>
        <w:jc w:val="center"/>
        <w:rPr>
          <w:rFonts w:ascii="Arial" w:hAnsi="Arial" w:cs="Arial"/>
          <w:sz w:val="36"/>
          <w:szCs w:val="36"/>
        </w:rPr>
      </w:pPr>
      <w:r w:rsidRPr="0010657C">
        <w:rPr>
          <w:rFonts w:ascii="Arial" w:hAnsi="Arial" w:cs="Arial"/>
          <w:b/>
          <w:sz w:val="36"/>
          <w:szCs w:val="36"/>
          <w:lang w:eastAsia="cs-CZ"/>
        </w:rPr>
        <w:t>„</w:t>
      </w:r>
      <w:r w:rsidR="0010657C" w:rsidRPr="0010657C">
        <w:rPr>
          <w:rFonts w:ascii="Arial" w:hAnsi="Arial" w:cs="Arial"/>
          <w:b/>
          <w:sz w:val="36"/>
          <w:szCs w:val="36"/>
        </w:rPr>
        <w:t>Víceúčelové hřiště u tréninkové haly KV Arény</w:t>
      </w:r>
      <w:r w:rsidRPr="0010657C">
        <w:rPr>
          <w:rFonts w:ascii="Arial" w:hAnsi="Arial" w:cs="Arial"/>
          <w:b/>
          <w:sz w:val="36"/>
          <w:szCs w:val="36"/>
          <w:lang w:eastAsia="cs-CZ"/>
        </w:rPr>
        <w:t>“</w:t>
      </w:r>
    </w:p>
    <w:p w14:paraId="324CE3E0" w14:textId="77777777" w:rsidR="001A4B61" w:rsidRPr="009A375B" w:rsidRDefault="001A4B61" w:rsidP="001A4B61">
      <w:pPr>
        <w:pStyle w:val="Zhlav"/>
        <w:tabs>
          <w:tab w:val="clear" w:pos="4536"/>
          <w:tab w:val="clear" w:pos="9072"/>
        </w:tabs>
        <w:jc w:val="both"/>
        <w:rPr>
          <w:rFonts w:ascii="Arial" w:hAnsi="Arial" w:cs="Arial"/>
        </w:rPr>
      </w:pPr>
    </w:p>
    <w:p w14:paraId="4ACEE7FC" w14:textId="77777777" w:rsidR="001A4B61" w:rsidRPr="009A375B" w:rsidRDefault="001A4B61" w:rsidP="001A4B61">
      <w:pPr>
        <w:pStyle w:val="Zhlav"/>
        <w:tabs>
          <w:tab w:val="clear" w:pos="4536"/>
          <w:tab w:val="clear" w:pos="9072"/>
        </w:tabs>
        <w:jc w:val="both"/>
        <w:rPr>
          <w:rFonts w:ascii="Arial" w:hAnsi="Arial" w:cs="Arial"/>
        </w:rPr>
      </w:pPr>
    </w:p>
    <w:p w14:paraId="7EA67FB1" w14:textId="77777777" w:rsidR="001A4B61" w:rsidRDefault="001A4B61" w:rsidP="001A4B61">
      <w:pPr>
        <w:pStyle w:val="Zhlav"/>
        <w:tabs>
          <w:tab w:val="clear" w:pos="4536"/>
          <w:tab w:val="clear" w:pos="9072"/>
        </w:tabs>
        <w:jc w:val="both"/>
        <w:rPr>
          <w:rFonts w:ascii="Arial" w:hAnsi="Arial" w:cs="Arial"/>
        </w:rPr>
      </w:pPr>
    </w:p>
    <w:p w14:paraId="547D9EA3" w14:textId="77777777" w:rsidR="003E01DA" w:rsidRDefault="003E01DA" w:rsidP="001A4B61">
      <w:pPr>
        <w:pStyle w:val="Zhlav"/>
        <w:tabs>
          <w:tab w:val="clear" w:pos="4536"/>
          <w:tab w:val="clear" w:pos="9072"/>
        </w:tabs>
        <w:jc w:val="both"/>
        <w:rPr>
          <w:rFonts w:ascii="Arial" w:hAnsi="Arial" w:cs="Arial"/>
        </w:rPr>
      </w:pPr>
    </w:p>
    <w:p w14:paraId="723BBE49" w14:textId="77777777" w:rsidR="003E01DA" w:rsidRDefault="003E01DA" w:rsidP="001A4B61">
      <w:pPr>
        <w:pStyle w:val="Zhlav"/>
        <w:tabs>
          <w:tab w:val="clear" w:pos="4536"/>
          <w:tab w:val="clear" w:pos="9072"/>
        </w:tabs>
        <w:jc w:val="both"/>
        <w:rPr>
          <w:rFonts w:ascii="Arial" w:hAnsi="Arial" w:cs="Arial"/>
        </w:rPr>
      </w:pPr>
    </w:p>
    <w:p w14:paraId="78FFE602" w14:textId="77777777" w:rsidR="003E01DA" w:rsidRPr="009A375B" w:rsidRDefault="003E01DA" w:rsidP="001A4B61">
      <w:pPr>
        <w:pStyle w:val="Zhlav"/>
        <w:tabs>
          <w:tab w:val="clear" w:pos="4536"/>
          <w:tab w:val="clear" w:pos="9072"/>
        </w:tabs>
        <w:jc w:val="both"/>
        <w:rPr>
          <w:rFonts w:ascii="Arial" w:hAnsi="Arial" w:cs="Arial"/>
        </w:rPr>
      </w:pPr>
    </w:p>
    <w:p w14:paraId="0C27E5B9" w14:textId="77777777" w:rsidR="00963AE4" w:rsidRPr="009A375B" w:rsidRDefault="00963AE4" w:rsidP="001A4B61">
      <w:pPr>
        <w:pStyle w:val="Zhlav"/>
        <w:tabs>
          <w:tab w:val="clear" w:pos="4536"/>
          <w:tab w:val="clear" w:pos="9072"/>
        </w:tabs>
        <w:jc w:val="both"/>
        <w:rPr>
          <w:rFonts w:ascii="Arial" w:hAnsi="Arial" w:cs="Arial"/>
        </w:rPr>
      </w:pPr>
    </w:p>
    <w:p w14:paraId="71A49B95" w14:textId="77777777" w:rsidR="00963AE4" w:rsidRPr="009A375B" w:rsidRDefault="00963AE4" w:rsidP="001A4B61">
      <w:pPr>
        <w:pStyle w:val="Zhlav"/>
        <w:tabs>
          <w:tab w:val="clear" w:pos="4536"/>
          <w:tab w:val="clear" w:pos="9072"/>
        </w:tabs>
        <w:jc w:val="both"/>
        <w:rPr>
          <w:rFonts w:ascii="Arial" w:hAnsi="Arial" w:cs="Arial"/>
        </w:rPr>
      </w:pPr>
    </w:p>
    <w:p w14:paraId="52F197DE" w14:textId="77777777" w:rsidR="001A4B61" w:rsidRPr="009A375B" w:rsidRDefault="001A4B61" w:rsidP="001A4B61">
      <w:pPr>
        <w:pStyle w:val="Zhlav"/>
        <w:tabs>
          <w:tab w:val="clear" w:pos="4536"/>
          <w:tab w:val="clear" w:pos="9072"/>
        </w:tabs>
        <w:jc w:val="both"/>
        <w:rPr>
          <w:rFonts w:ascii="Arial" w:hAnsi="Arial" w:cs="Arial"/>
        </w:rPr>
      </w:pPr>
    </w:p>
    <w:p w14:paraId="195BF957" w14:textId="77777777" w:rsidR="001A4B61" w:rsidRPr="009A375B" w:rsidRDefault="001A4B61" w:rsidP="001A4B61">
      <w:pPr>
        <w:pStyle w:val="Zhlav"/>
        <w:tabs>
          <w:tab w:val="clear" w:pos="4536"/>
          <w:tab w:val="clear" w:pos="9072"/>
        </w:tabs>
        <w:jc w:val="both"/>
        <w:rPr>
          <w:rFonts w:ascii="Arial" w:hAnsi="Arial" w:cs="Arial"/>
        </w:rPr>
      </w:pPr>
    </w:p>
    <w:p w14:paraId="78794256" w14:textId="77777777" w:rsidR="00576938" w:rsidRPr="009A375B" w:rsidRDefault="00576938" w:rsidP="005E5C56">
      <w:pPr>
        <w:widowControl w:val="0"/>
        <w:jc w:val="both"/>
        <w:rPr>
          <w:rFonts w:ascii="Arial" w:hAnsi="Arial" w:cs="Arial"/>
        </w:rPr>
      </w:pPr>
    </w:p>
    <w:p w14:paraId="5EF2E53C" w14:textId="77777777" w:rsidR="00A3733B" w:rsidRPr="009A375B" w:rsidRDefault="00A3733B" w:rsidP="005E5C56">
      <w:pPr>
        <w:widowControl w:val="0"/>
        <w:jc w:val="both"/>
        <w:rPr>
          <w:rFonts w:ascii="Arial" w:hAnsi="Arial" w:cs="Arial"/>
        </w:rPr>
      </w:pPr>
    </w:p>
    <w:p w14:paraId="275122B6" w14:textId="77777777" w:rsidR="00A3733B" w:rsidRPr="009A375B" w:rsidRDefault="00A3733B" w:rsidP="0051438E">
      <w:pPr>
        <w:widowControl w:val="0"/>
        <w:jc w:val="both"/>
        <w:rPr>
          <w:rFonts w:ascii="Arial" w:hAnsi="Arial" w:cs="Arial"/>
        </w:rPr>
      </w:pPr>
    </w:p>
    <w:p w14:paraId="6EAD79E1" w14:textId="77777777" w:rsidR="00A3733B" w:rsidRPr="009A375B" w:rsidRDefault="00A3733B" w:rsidP="0051438E">
      <w:pPr>
        <w:widowControl w:val="0"/>
        <w:jc w:val="both"/>
        <w:rPr>
          <w:rFonts w:ascii="Arial" w:hAnsi="Arial" w:cs="Arial"/>
        </w:rPr>
      </w:pPr>
    </w:p>
    <w:p w14:paraId="10299DCF" w14:textId="77777777" w:rsidR="00A3733B" w:rsidRPr="009A375B" w:rsidRDefault="00A3733B" w:rsidP="0051438E">
      <w:pPr>
        <w:widowControl w:val="0"/>
        <w:jc w:val="both"/>
        <w:rPr>
          <w:rFonts w:ascii="Arial" w:hAnsi="Arial" w:cs="Arial"/>
        </w:rPr>
      </w:pPr>
    </w:p>
    <w:p w14:paraId="2797C56C" w14:textId="77777777" w:rsidR="00A3733B" w:rsidRPr="009A375B" w:rsidRDefault="00A3733B" w:rsidP="0051438E">
      <w:pPr>
        <w:widowControl w:val="0"/>
        <w:jc w:val="both"/>
        <w:rPr>
          <w:rFonts w:ascii="Arial" w:hAnsi="Arial" w:cs="Arial"/>
        </w:rPr>
      </w:pPr>
    </w:p>
    <w:p w14:paraId="047D950F"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t>Statutární m</w:t>
      </w:r>
      <w:r w:rsidR="00A3733B" w:rsidRPr="009A375B">
        <w:rPr>
          <w:rFonts w:ascii="Arial" w:hAnsi="Arial" w:cs="Arial"/>
          <w:b/>
          <w:sz w:val="36"/>
          <w:szCs w:val="36"/>
        </w:rPr>
        <w:t>ěsto Karlovy Vary</w:t>
      </w:r>
    </w:p>
    <w:p w14:paraId="60CC053D" w14:textId="77777777" w:rsidR="00A3733B" w:rsidRPr="009A375B" w:rsidRDefault="00A3733B" w:rsidP="0051438E">
      <w:pPr>
        <w:widowControl w:val="0"/>
        <w:jc w:val="both"/>
        <w:rPr>
          <w:rFonts w:ascii="Arial" w:hAnsi="Arial" w:cs="Arial"/>
        </w:rPr>
      </w:pPr>
    </w:p>
    <w:p w14:paraId="0DF1D61F" w14:textId="77777777" w:rsidR="00A3733B" w:rsidRPr="009A375B" w:rsidRDefault="00A3733B" w:rsidP="0051438E">
      <w:pPr>
        <w:widowControl w:val="0"/>
        <w:jc w:val="both"/>
        <w:rPr>
          <w:rFonts w:ascii="Arial" w:hAnsi="Arial" w:cs="Arial"/>
        </w:rPr>
      </w:pPr>
    </w:p>
    <w:p w14:paraId="11B01864" w14:textId="77777777" w:rsidR="00A3733B" w:rsidRPr="009A375B" w:rsidRDefault="00A3733B" w:rsidP="0051438E">
      <w:pPr>
        <w:widowControl w:val="0"/>
        <w:jc w:val="both"/>
        <w:rPr>
          <w:rFonts w:ascii="Arial" w:hAnsi="Arial" w:cs="Arial"/>
        </w:rPr>
      </w:pPr>
    </w:p>
    <w:p w14:paraId="2BA45F7D"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5BF009DD" w14:textId="77777777" w:rsidR="00366886" w:rsidRPr="009A375B" w:rsidRDefault="00366886" w:rsidP="0051438E">
      <w:pPr>
        <w:widowControl w:val="0"/>
        <w:jc w:val="both"/>
        <w:rPr>
          <w:rFonts w:ascii="Arial" w:hAnsi="Arial" w:cs="Arial"/>
        </w:rPr>
      </w:pPr>
    </w:p>
    <w:p w14:paraId="22B739C1" w14:textId="77777777" w:rsidR="00366886" w:rsidRPr="009A375B" w:rsidRDefault="00366886" w:rsidP="0051438E">
      <w:pPr>
        <w:widowControl w:val="0"/>
        <w:jc w:val="both"/>
        <w:rPr>
          <w:rFonts w:ascii="Arial" w:hAnsi="Arial" w:cs="Arial"/>
        </w:rPr>
      </w:pPr>
    </w:p>
    <w:p w14:paraId="6A2F6C1D" w14:textId="77777777" w:rsidR="00A3733B" w:rsidRPr="009A375B" w:rsidRDefault="00A3733B" w:rsidP="0051438E">
      <w:pPr>
        <w:widowControl w:val="0"/>
        <w:jc w:val="both"/>
        <w:rPr>
          <w:rFonts w:ascii="Arial" w:hAnsi="Arial" w:cs="Arial"/>
        </w:rPr>
      </w:pPr>
    </w:p>
    <w:p w14:paraId="38538DEB"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highlight w:val="cyan"/>
        </w:rPr>
        <w:t>……………………..</w:t>
      </w:r>
    </w:p>
    <w:p w14:paraId="78785419" w14:textId="77777777" w:rsidR="00A3733B" w:rsidRPr="009A375B" w:rsidRDefault="00A3733B" w:rsidP="0051438E">
      <w:pPr>
        <w:widowControl w:val="0"/>
        <w:jc w:val="both"/>
        <w:rPr>
          <w:rFonts w:ascii="Arial" w:hAnsi="Arial" w:cs="Arial"/>
        </w:rPr>
      </w:pPr>
    </w:p>
    <w:p w14:paraId="3B3F3A38" w14:textId="77777777" w:rsidR="00A3733B" w:rsidRPr="009A375B" w:rsidRDefault="00A3733B" w:rsidP="0051438E">
      <w:pPr>
        <w:widowControl w:val="0"/>
        <w:jc w:val="both"/>
        <w:rPr>
          <w:rFonts w:ascii="Arial" w:hAnsi="Arial" w:cs="Arial"/>
        </w:rPr>
      </w:pPr>
    </w:p>
    <w:p w14:paraId="03A948D8" w14:textId="77777777" w:rsidR="00A3733B" w:rsidRPr="009A375B" w:rsidRDefault="00A3733B" w:rsidP="0051438E">
      <w:pPr>
        <w:widowControl w:val="0"/>
        <w:jc w:val="both"/>
        <w:rPr>
          <w:rFonts w:ascii="Arial" w:hAnsi="Arial" w:cs="Arial"/>
        </w:rPr>
      </w:pPr>
    </w:p>
    <w:p w14:paraId="105C396C" w14:textId="77777777" w:rsidR="00A3733B" w:rsidRPr="009A375B" w:rsidRDefault="00A3733B" w:rsidP="0051438E">
      <w:pPr>
        <w:widowControl w:val="0"/>
        <w:jc w:val="both"/>
        <w:rPr>
          <w:rFonts w:ascii="Arial" w:hAnsi="Arial" w:cs="Arial"/>
        </w:rPr>
      </w:pPr>
    </w:p>
    <w:p w14:paraId="3D13AB7E" w14:textId="77777777" w:rsidR="00A3733B" w:rsidRPr="009A375B" w:rsidRDefault="00A3733B" w:rsidP="0051438E">
      <w:pPr>
        <w:widowControl w:val="0"/>
        <w:jc w:val="both"/>
        <w:rPr>
          <w:rFonts w:ascii="Arial" w:hAnsi="Arial" w:cs="Arial"/>
        </w:rPr>
      </w:pPr>
    </w:p>
    <w:p w14:paraId="36A6D0A6"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389F3BE8" w14:textId="77777777" w:rsidR="00A3733B" w:rsidRPr="009A375B" w:rsidRDefault="00A3733B" w:rsidP="0051438E">
      <w:pPr>
        <w:widowControl w:val="0"/>
        <w:jc w:val="center"/>
        <w:rPr>
          <w:rFonts w:ascii="Arial" w:hAnsi="Arial" w:cs="Arial"/>
          <w:b/>
          <w:sz w:val="28"/>
          <w:szCs w:val="28"/>
        </w:rPr>
      </w:pPr>
    </w:p>
    <w:p w14:paraId="4FCA17AF"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51438E" w:rsidRPr="00C8688F">
        <w:rPr>
          <w:rFonts w:ascii="Arial" w:hAnsi="Arial" w:cs="Arial"/>
          <w:b/>
          <w:sz w:val="28"/>
          <w:szCs w:val="28"/>
          <w:highlight w:val="cyan"/>
        </w:rPr>
        <w:t>……..</w:t>
      </w:r>
    </w:p>
    <w:p w14:paraId="16FB7DB4"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49120FCC" w14:textId="77777777" w:rsidR="00A3733B" w:rsidRPr="009A375B" w:rsidRDefault="00A3733B" w:rsidP="0051438E">
      <w:pPr>
        <w:widowControl w:val="0"/>
        <w:jc w:val="center"/>
        <w:rPr>
          <w:rFonts w:ascii="Arial" w:hAnsi="Arial" w:cs="Arial"/>
          <w:b/>
          <w:sz w:val="28"/>
          <w:szCs w:val="28"/>
        </w:rPr>
      </w:pPr>
    </w:p>
    <w:p w14:paraId="54F4E1CB" w14:textId="77777777" w:rsidR="00A3733B" w:rsidRPr="009A375B" w:rsidRDefault="00A3733B" w:rsidP="0051438E">
      <w:pPr>
        <w:widowControl w:val="0"/>
        <w:jc w:val="both"/>
        <w:rPr>
          <w:rFonts w:ascii="Arial" w:hAnsi="Arial" w:cs="Arial"/>
        </w:rPr>
      </w:pPr>
    </w:p>
    <w:p w14:paraId="51871D09" w14:textId="77777777" w:rsidR="00A3733B" w:rsidRPr="009A375B" w:rsidRDefault="00A3733B" w:rsidP="0051438E">
      <w:pPr>
        <w:widowControl w:val="0"/>
        <w:jc w:val="both"/>
        <w:rPr>
          <w:rFonts w:ascii="Arial" w:hAnsi="Arial" w:cs="Arial"/>
        </w:rPr>
      </w:pPr>
    </w:p>
    <w:p w14:paraId="4771B883" w14:textId="77777777" w:rsidR="00A3733B" w:rsidRPr="009A375B" w:rsidRDefault="00A3733B" w:rsidP="0051438E">
      <w:pPr>
        <w:widowControl w:val="0"/>
        <w:jc w:val="both"/>
        <w:rPr>
          <w:rFonts w:ascii="Arial" w:hAnsi="Arial" w:cs="Arial"/>
        </w:rPr>
      </w:pPr>
    </w:p>
    <w:p w14:paraId="70C0560C" w14:textId="77777777" w:rsidR="00324040" w:rsidRPr="009A375B" w:rsidRDefault="00324040" w:rsidP="0051438E">
      <w:pPr>
        <w:widowControl w:val="0"/>
        <w:jc w:val="both"/>
        <w:rPr>
          <w:rFonts w:ascii="Arial" w:hAnsi="Arial" w:cs="Arial"/>
        </w:rPr>
      </w:pPr>
    </w:p>
    <w:p w14:paraId="1DB2101C" w14:textId="77777777" w:rsidR="00324040" w:rsidRPr="009A375B" w:rsidRDefault="00324040" w:rsidP="0051438E">
      <w:pPr>
        <w:widowControl w:val="0"/>
        <w:jc w:val="both"/>
        <w:rPr>
          <w:rFonts w:ascii="Arial" w:hAnsi="Arial" w:cs="Arial"/>
        </w:rPr>
      </w:pPr>
    </w:p>
    <w:p w14:paraId="5320BE7D" w14:textId="77777777" w:rsidR="00324040" w:rsidRPr="009A375B" w:rsidRDefault="00324040" w:rsidP="0051438E">
      <w:pPr>
        <w:widowControl w:val="0"/>
        <w:jc w:val="both"/>
        <w:rPr>
          <w:rFonts w:ascii="Arial" w:hAnsi="Arial" w:cs="Arial"/>
        </w:rPr>
      </w:pPr>
    </w:p>
    <w:p w14:paraId="2A38A3B8" w14:textId="77777777" w:rsidR="00005B0D" w:rsidRPr="009A375B" w:rsidRDefault="00005B0D" w:rsidP="0051438E">
      <w:pPr>
        <w:widowControl w:val="0"/>
        <w:jc w:val="both"/>
        <w:rPr>
          <w:rFonts w:ascii="Arial" w:hAnsi="Arial" w:cs="Arial"/>
        </w:rPr>
      </w:pPr>
    </w:p>
    <w:p w14:paraId="59ED894F" w14:textId="77777777" w:rsidR="00324040" w:rsidRPr="009A375B" w:rsidRDefault="00324040" w:rsidP="0051438E">
      <w:pPr>
        <w:widowControl w:val="0"/>
        <w:jc w:val="both"/>
        <w:rPr>
          <w:rFonts w:ascii="Arial" w:hAnsi="Arial" w:cs="Arial"/>
        </w:rPr>
      </w:pPr>
    </w:p>
    <w:p w14:paraId="08B96FC6" w14:textId="77777777" w:rsidR="00324040" w:rsidRPr="009A375B" w:rsidRDefault="00324040" w:rsidP="0051438E">
      <w:pPr>
        <w:widowControl w:val="0"/>
        <w:jc w:val="both"/>
        <w:rPr>
          <w:rFonts w:ascii="Arial" w:hAnsi="Arial" w:cs="Arial"/>
        </w:rPr>
      </w:pPr>
    </w:p>
    <w:p w14:paraId="4D01AAC3" w14:textId="77777777" w:rsidR="00A3733B" w:rsidRPr="009A375B" w:rsidRDefault="00A3733B" w:rsidP="0051438E">
      <w:pPr>
        <w:widowControl w:val="0"/>
        <w:jc w:val="both"/>
        <w:rPr>
          <w:rFonts w:ascii="Arial" w:hAnsi="Arial" w:cs="Arial"/>
        </w:rPr>
      </w:pPr>
    </w:p>
    <w:p w14:paraId="5400DEA5" w14:textId="77777777" w:rsidR="00324040" w:rsidRPr="009A375B" w:rsidRDefault="00324040" w:rsidP="0051438E">
      <w:pPr>
        <w:widowControl w:val="0"/>
        <w:jc w:val="both"/>
        <w:rPr>
          <w:rFonts w:ascii="Arial" w:hAnsi="Arial" w:cs="Arial"/>
        </w:rPr>
      </w:pPr>
    </w:p>
    <w:p w14:paraId="406A37AF" w14:textId="7777777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EF0115">
        <w:rPr>
          <w:rFonts w:ascii="Arial" w:hAnsi="Arial" w:cs="Arial"/>
          <w:b/>
          <w:spacing w:val="50"/>
          <w:sz w:val="28"/>
          <w:szCs w:val="28"/>
        </w:rPr>
        <w:t>4</w:t>
      </w:r>
    </w:p>
    <w:p w14:paraId="45E702F3" w14:textId="77777777" w:rsidR="00A3733B" w:rsidRPr="009A375B" w:rsidRDefault="00A3733B" w:rsidP="0051438E">
      <w:pPr>
        <w:widowControl w:val="0"/>
        <w:jc w:val="both"/>
        <w:rPr>
          <w:rFonts w:ascii="Arial" w:hAnsi="Arial" w:cs="Arial"/>
        </w:rPr>
      </w:pPr>
    </w:p>
    <w:p w14:paraId="4A68FDF7" w14:textId="77777777" w:rsidR="00A3733B" w:rsidRPr="009A375B" w:rsidRDefault="00A3733B" w:rsidP="0051438E">
      <w:pPr>
        <w:widowControl w:val="0"/>
        <w:jc w:val="both"/>
        <w:rPr>
          <w:rFonts w:ascii="Arial" w:hAnsi="Arial" w:cs="Arial"/>
        </w:rPr>
      </w:pPr>
    </w:p>
    <w:p w14:paraId="38E3D6D4" w14:textId="77777777" w:rsidR="00366886" w:rsidRPr="009A375B" w:rsidRDefault="00366886" w:rsidP="0051438E">
      <w:pPr>
        <w:widowControl w:val="0"/>
        <w:jc w:val="both"/>
        <w:rPr>
          <w:rFonts w:ascii="Arial" w:hAnsi="Arial" w:cs="Arial"/>
        </w:rPr>
      </w:pPr>
    </w:p>
    <w:p w14:paraId="17B564A6" w14:textId="77777777" w:rsidR="00366886" w:rsidRPr="009A375B" w:rsidRDefault="00366886" w:rsidP="0051438E">
      <w:pPr>
        <w:widowControl w:val="0"/>
        <w:jc w:val="both"/>
        <w:rPr>
          <w:rFonts w:ascii="Arial" w:hAnsi="Arial" w:cs="Arial"/>
        </w:rPr>
      </w:pPr>
    </w:p>
    <w:p w14:paraId="24E301C8" w14:textId="77777777" w:rsidR="00366886" w:rsidRPr="009A375B" w:rsidRDefault="00366886" w:rsidP="0051438E">
      <w:pPr>
        <w:widowControl w:val="0"/>
        <w:jc w:val="both"/>
        <w:rPr>
          <w:rFonts w:ascii="Arial" w:hAnsi="Arial" w:cs="Arial"/>
        </w:rPr>
      </w:pPr>
    </w:p>
    <w:p w14:paraId="33C82874" w14:textId="77777777" w:rsidR="00963AE4" w:rsidRPr="009A375B" w:rsidRDefault="00963AE4">
      <w:pPr>
        <w:suppressAutoHyphens w:val="0"/>
        <w:rPr>
          <w:rFonts w:ascii="Arial" w:hAnsi="Arial" w:cs="Arial"/>
        </w:rPr>
      </w:pPr>
      <w:r w:rsidRPr="009A375B">
        <w:rPr>
          <w:rFonts w:ascii="Arial" w:hAnsi="Arial" w:cs="Arial"/>
        </w:rPr>
        <w:br w:type="page"/>
      </w:r>
    </w:p>
    <w:p w14:paraId="20C4B8F8" w14:textId="77777777" w:rsidR="00A3733B" w:rsidRPr="009A375B" w:rsidRDefault="00A3733B" w:rsidP="0051438E">
      <w:pPr>
        <w:widowControl w:val="0"/>
        <w:jc w:val="both"/>
        <w:rPr>
          <w:rFonts w:ascii="Arial" w:hAnsi="Arial" w:cs="Arial"/>
        </w:rPr>
      </w:pPr>
    </w:p>
    <w:p w14:paraId="35F8B8DE" w14:textId="77777777" w:rsidR="00366886" w:rsidRPr="009A375B" w:rsidRDefault="00366886" w:rsidP="0051438E">
      <w:pPr>
        <w:widowControl w:val="0"/>
        <w:jc w:val="both"/>
        <w:rPr>
          <w:rFonts w:ascii="Arial" w:hAnsi="Arial" w:cs="Arial"/>
        </w:rPr>
      </w:pPr>
    </w:p>
    <w:p w14:paraId="21D8EE06"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1A3019B3"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4256A060"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10534D22" w14:textId="77777777" w:rsidR="001C4F52" w:rsidRPr="009A375B" w:rsidRDefault="001C4F52" w:rsidP="001C4F52">
      <w:pPr>
        <w:rPr>
          <w:rFonts w:ascii="Arial" w:hAnsi="Arial" w:cs="Arial"/>
        </w:rPr>
      </w:pPr>
      <w:r w:rsidRPr="009A375B">
        <w:rPr>
          <w:rFonts w:ascii="Arial" w:hAnsi="Arial" w:cs="Arial"/>
        </w:rPr>
        <w:t>DIČ: CZ00254657</w:t>
      </w:r>
    </w:p>
    <w:p w14:paraId="66C2C50D" w14:textId="77777777" w:rsidR="00A3733B" w:rsidRPr="00192E11" w:rsidRDefault="00A3733B" w:rsidP="005E5C56">
      <w:pPr>
        <w:ind w:left="1701" w:hanging="1701"/>
        <w:jc w:val="both"/>
        <w:rPr>
          <w:rFonts w:ascii="Arial" w:hAnsi="Arial" w:cs="Arial"/>
        </w:rPr>
      </w:pPr>
      <w:r w:rsidRPr="009A375B">
        <w:rPr>
          <w:rFonts w:ascii="Arial" w:hAnsi="Arial" w:cs="Arial"/>
        </w:rPr>
        <w:t xml:space="preserve">bankovní </w:t>
      </w:r>
      <w:r w:rsidRPr="00192E11">
        <w:rPr>
          <w:rFonts w:ascii="Arial" w:hAnsi="Arial" w:cs="Arial"/>
        </w:rPr>
        <w:t>spojení: č.</w:t>
      </w:r>
      <w:r w:rsidR="000B1D6E" w:rsidRPr="00192E11">
        <w:rPr>
          <w:rFonts w:ascii="Arial" w:hAnsi="Arial" w:cs="Arial"/>
        </w:rPr>
        <w:t xml:space="preserve"> </w:t>
      </w:r>
      <w:r w:rsidRPr="00192E11">
        <w:rPr>
          <w:rFonts w:ascii="Arial" w:hAnsi="Arial" w:cs="Arial"/>
        </w:rPr>
        <w:t>ú.: 27-0800424389/0800, vedený u České spořite</w:t>
      </w:r>
      <w:r w:rsidR="008024BF" w:rsidRPr="00192E11">
        <w:rPr>
          <w:rFonts w:ascii="Arial" w:hAnsi="Arial" w:cs="Arial"/>
        </w:rPr>
        <w:t>lny a.s., pobočka Karlovy Vary</w:t>
      </w:r>
    </w:p>
    <w:p w14:paraId="590E6A4C" w14:textId="77777777" w:rsidR="00A3733B" w:rsidRPr="00192E11" w:rsidRDefault="00A926C6" w:rsidP="005E5C56">
      <w:pPr>
        <w:shd w:val="clear" w:color="auto" w:fill="FFFFFF"/>
        <w:outlineLvl w:val="2"/>
        <w:rPr>
          <w:rFonts w:ascii="Arial" w:hAnsi="Arial" w:cs="Arial"/>
          <w:spacing w:val="7"/>
          <w:lang w:eastAsia="cs-CZ"/>
        </w:rPr>
      </w:pPr>
      <w:r w:rsidRPr="00192E11">
        <w:rPr>
          <w:rFonts w:ascii="Arial" w:hAnsi="Arial" w:cs="Arial"/>
        </w:rPr>
        <w:t>zastoupeno</w:t>
      </w:r>
      <w:r w:rsidR="00A3733B" w:rsidRPr="00192E11">
        <w:rPr>
          <w:rFonts w:ascii="Arial" w:hAnsi="Arial" w:cs="Arial"/>
        </w:rPr>
        <w:t xml:space="preserve"> </w:t>
      </w:r>
      <w:r w:rsidRPr="00192E11">
        <w:rPr>
          <w:rFonts w:ascii="Arial" w:hAnsi="Arial" w:cs="Arial"/>
        </w:rPr>
        <w:t xml:space="preserve">ve </w:t>
      </w:r>
      <w:r w:rsidR="00A3733B" w:rsidRPr="00192E11">
        <w:rPr>
          <w:rFonts w:ascii="Arial" w:hAnsi="Arial" w:cs="Arial"/>
        </w:rPr>
        <w:t>věcech smlu</w:t>
      </w:r>
      <w:r w:rsidR="00E66E8C" w:rsidRPr="00192E11">
        <w:rPr>
          <w:rFonts w:ascii="Arial" w:hAnsi="Arial" w:cs="Arial"/>
        </w:rPr>
        <w:t xml:space="preserve">vních:  </w:t>
      </w:r>
      <w:r w:rsidR="00DC193F" w:rsidRPr="00192E11">
        <w:rPr>
          <w:rFonts w:ascii="Arial" w:hAnsi="Arial" w:cs="Arial"/>
        </w:rPr>
        <w:tab/>
      </w:r>
      <w:r w:rsidR="009907A1" w:rsidRPr="00192E11">
        <w:rPr>
          <w:rFonts w:ascii="Arial" w:hAnsi="Arial" w:cs="Arial"/>
        </w:rPr>
        <w:t>Ing. Andreou Pfeffer Ferklovou, MBA</w:t>
      </w:r>
      <w:r w:rsidR="00E23CEC" w:rsidRPr="00192E11">
        <w:rPr>
          <w:rFonts w:ascii="Arial" w:hAnsi="Arial" w:cs="Arial"/>
        </w:rPr>
        <w:t>.</w:t>
      </w:r>
      <w:r w:rsidR="009907A1" w:rsidRPr="00192E11">
        <w:rPr>
          <w:rFonts w:ascii="Arial" w:hAnsi="Arial" w:cs="Arial"/>
        </w:rPr>
        <w:t>, primátorkou města</w:t>
      </w:r>
    </w:p>
    <w:p w14:paraId="1910D900" w14:textId="77777777" w:rsidR="00A3733B" w:rsidRPr="00192E11" w:rsidRDefault="00A926C6" w:rsidP="005E5C56">
      <w:pPr>
        <w:jc w:val="both"/>
        <w:rPr>
          <w:rFonts w:ascii="Arial" w:hAnsi="Arial" w:cs="Arial"/>
        </w:rPr>
      </w:pPr>
      <w:r w:rsidRPr="00192E11">
        <w:rPr>
          <w:rFonts w:ascii="Arial" w:hAnsi="Arial" w:cs="Arial"/>
        </w:rPr>
        <w:t xml:space="preserve">zastoupeno ve </w:t>
      </w:r>
      <w:r w:rsidR="00A3733B" w:rsidRPr="00192E11">
        <w:rPr>
          <w:rFonts w:ascii="Arial" w:hAnsi="Arial" w:cs="Arial"/>
        </w:rPr>
        <w:t xml:space="preserve">věcech technických:  </w:t>
      </w:r>
      <w:r w:rsidR="00DC193F" w:rsidRPr="00192E11">
        <w:rPr>
          <w:rFonts w:ascii="Arial" w:hAnsi="Arial" w:cs="Arial"/>
        </w:rPr>
        <w:tab/>
      </w:r>
      <w:r w:rsidR="00A3733B" w:rsidRPr="00192E11">
        <w:rPr>
          <w:rFonts w:ascii="Arial" w:hAnsi="Arial" w:cs="Arial"/>
        </w:rPr>
        <w:t xml:space="preserve">Ing. Danielem Riedlem, vedoucím odboru </w:t>
      </w:r>
      <w:r w:rsidR="00714C6D" w:rsidRPr="00192E11">
        <w:rPr>
          <w:rFonts w:ascii="Arial" w:hAnsi="Arial" w:cs="Arial"/>
        </w:rPr>
        <w:t xml:space="preserve">rozvoje a </w:t>
      </w:r>
      <w:r w:rsidR="00A3733B" w:rsidRPr="00192E11">
        <w:rPr>
          <w:rFonts w:ascii="Arial" w:hAnsi="Arial" w:cs="Arial"/>
        </w:rPr>
        <w:t>investic</w:t>
      </w:r>
    </w:p>
    <w:p w14:paraId="3661A45A" w14:textId="77777777" w:rsidR="003A7F86" w:rsidRPr="00192E11" w:rsidRDefault="00A3733B" w:rsidP="00201708">
      <w:pPr>
        <w:jc w:val="both"/>
        <w:rPr>
          <w:rFonts w:ascii="Arial" w:hAnsi="Arial" w:cs="Arial"/>
        </w:rPr>
      </w:pPr>
      <w:r w:rsidRPr="00192E11">
        <w:rPr>
          <w:rFonts w:ascii="Arial" w:hAnsi="Arial" w:cs="Arial"/>
        </w:rPr>
        <w:t xml:space="preserve">                                                  </w:t>
      </w:r>
      <w:r w:rsidR="00947956" w:rsidRPr="00192E11">
        <w:rPr>
          <w:rFonts w:ascii="Arial" w:hAnsi="Arial" w:cs="Arial"/>
        </w:rPr>
        <w:tab/>
      </w:r>
      <w:r w:rsidR="003A7F86" w:rsidRPr="00192E11">
        <w:rPr>
          <w:rFonts w:ascii="Arial" w:hAnsi="Arial" w:cs="Arial"/>
        </w:rPr>
        <w:t xml:space="preserve">      </w:t>
      </w:r>
      <w:r w:rsidR="00DC193F" w:rsidRPr="00192E11">
        <w:rPr>
          <w:rFonts w:ascii="Arial" w:hAnsi="Arial" w:cs="Arial"/>
        </w:rPr>
        <w:tab/>
      </w:r>
      <w:r w:rsidR="00055AD9">
        <w:rPr>
          <w:rFonts w:ascii="Arial" w:hAnsi="Arial" w:cs="Arial"/>
        </w:rPr>
        <w:t>Petrem Kořánem</w:t>
      </w:r>
      <w:r w:rsidR="007D73C4" w:rsidRPr="00192E11">
        <w:rPr>
          <w:rFonts w:ascii="Arial" w:hAnsi="Arial" w:cs="Arial"/>
        </w:rPr>
        <w:t>,</w:t>
      </w:r>
      <w:r w:rsidR="00201708" w:rsidRPr="00192E11">
        <w:rPr>
          <w:rFonts w:ascii="Arial" w:hAnsi="Arial" w:cs="Arial"/>
        </w:rPr>
        <w:t xml:space="preserve"> </w:t>
      </w:r>
      <w:r w:rsidR="003A7F86" w:rsidRPr="00192E11">
        <w:rPr>
          <w:rFonts w:ascii="Arial" w:hAnsi="Arial" w:cs="Arial"/>
        </w:rPr>
        <w:t>technikem odboru rozvoje a investic</w:t>
      </w:r>
    </w:p>
    <w:p w14:paraId="5AEAD1E2" w14:textId="77777777" w:rsidR="001A4B61" w:rsidRPr="00655F63" w:rsidRDefault="008F1374" w:rsidP="005E5C56">
      <w:pPr>
        <w:rPr>
          <w:rFonts w:ascii="Arial" w:hAnsi="Arial" w:cs="Arial"/>
          <w:highlight w:val="green"/>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1A4B61" w:rsidRPr="00655F63">
        <w:rPr>
          <w:rFonts w:ascii="Arial" w:hAnsi="Arial" w:cs="Arial"/>
          <w:highlight w:val="green"/>
        </w:rPr>
        <w:t>__________________________________________________</w:t>
      </w:r>
    </w:p>
    <w:p w14:paraId="7D82A5FC" w14:textId="77777777" w:rsidR="008F1374" w:rsidRPr="009A375B" w:rsidRDefault="001A4B61" w:rsidP="005E5C56">
      <w:pPr>
        <w:rPr>
          <w:rFonts w:ascii="Arial" w:hAnsi="Arial" w:cs="Arial"/>
          <w:i/>
        </w:rPr>
      </w:pP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009907A1" w:rsidRPr="00655F63">
        <w:rPr>
          <w:rFonts w:ascii="Arial" w:hAnsi="Arial" w:cs="Arial"/>
          <w:i/>
        </w:rPr>
        <w:t>bude upřesněno zápisem ve stavebním deníku</w:t>
      </w:r>
      <w:r w:rsidRPr="00655F63">
        <w:rPr>
          <w:rFonts w:ascii="Arial" w:hAnsi="Arial" w:cs="Arial"/>
          <w:i/>
        </w:rPr>
        <w:t xml:space="preserve"> příp. doplněno </w:t>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t>zadavatelem před podpisem smlouvy</w:t>
      </w:r>
    </w:p>
    <w:p w14:paraId="1826C16A" w14:textId="77777777" w:rsidR="00A3733B" w:rsidRPr="009A375B" w:rsidRDefault="00A3733B" w:rsidP="005E5C56">
      <w:pPr>
        <w:rPr>
          <w:rFonts w:ascii="Arial" w:hAnsi="Arial" w:cs="Arial"/>
        </w:rPr>
      </w:pPr>
    </w:p>
    <w:p w14:paraId="21D6C591"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47661F25" w14:textId="77777777" w:rsidR="00A3733B" w:rsidRPr="009A375B" w:rsidRDefault="00A3733B" w:rsidP="005E5C56">
      <w:pPr>
        <w:rPr>
          <w:rFonts w:ascii="Arial" w:hAnsi="Arial" w:cs="Arial"/>
        </w:rPr>
      </w:pPr>
    </w:p>
    <w:p w14:paraId="33C5B59E" w14:textId="77777777" w:rsidR="00A3733B" w:rsidRPr="009A375B" w:rsidRDefault="00A3733B" w:rsidP="005E5C56">
      <w:pPr>
        <w:rPr>
          <w:rFonts w:ascii="Arial" w:hAnsi="Arial" w:cs="Arial"/>
          <w:b/>
          <w:bCs/>
        </w:rPr>
      </w:pPr>
      <w:r w:rsidRPr="009A375B">
        <w:rPr>
          <w:rFonts w:ascii="Arial" w:hAnsi="Arial" w:cs="Arial"/>
          <w:b/>
          <w:bCs/>
        </w:rPr>
        <w:t>a</w:t>
      </w:r>
    </w:p>
    <w:p w14:paraId="42D54CCF" w14:textId="77777777" w:rsidR="00A3733B" w:rsidRPr="009A375B" w:rsidRDefault="00A3733B" w:rsidP="005E5C56">
      <w:pPr>
        <w:rPr>
          <w:rFonts w:ascii="Arial" w:hAnsi="Arial" w:cs="Arial"/>
          <w:b/>
        </w:rPr>
      </w:pPr>
    </w:p>
    <w:p w14:paraId="0BF075F2" w14:textId="77777777" w:rsidR="00A3733B" w:rsidRPr="009A375B" w:rsidRDefault="00A3733B" w:rsidP="0051438E">
      <w:pPr>
        <w:pStyle w:val="Nadpis1"/>
        <w:numPr>
          <w:ilvl w:val="0"/>
          <w:numId w:val="0"/>
        </w:numPr>
        <w:rPr>
          <w:rFonts w:ascii="Arial" w:hAnsi="Arial" w:cs="Arial"/>
          <w:sz w:val="20"/>
        </w:rPr>
      </w:pPr>
      <w:r w:rsidRPr="009A375B">
        <w:rPr>
          <w:rFonts w:ascii="Arial" w:hAnsi="Arial" w:cs="Arial"/>
          <w:sz w:val="20"/>
          <w:highlight w:val="cyan"/>
        </w:rPr>
        <w:t>……………………………………………</w:t>
      </w:r>
    </w:p>
    <w:p w14:paraId="22E9891A" w14:textId="77777777" w:rsidR="00DC193F" w:rsidRPr="009A375B" w:rsidRDefault="00DC193F" w:rsidP="005E5C56">
      <w:pPr>
        <w:rPr>
          <w:rFonts w:ascii="Arial" w:hAnsi="Arial" w:cs="Arial"/>
        </w:rPr>
      </w:pPr>
      <w:r w:rsidRPr="009A375B">
        <w:rPr>
          <w:rFonts w:ascii="Arial" w:hAnsi="Arial" w:cs="Arial"/>
        </w:rPr>
        <w:t xml:space="preserve">obchodní rejstřík vedený </w:t>
      </w:r>
      <w:r w:rsidRPr="009A375B">
        <w:rPr>
          <w:rFonts w:ascii="Arial" w:hAnsi="Arial" w:cs="Arial"/>
          <w:highlight w:val="cyan"/>
        </w:rPr>
        <w:t>………..</w:t>
      </w:r>
      <w:r w:rsidRPr="009A375B">
        <w:rPr>
          <w:rFonts w:ascii="Arial" w:hAnsi="Arial" w:cs="Arial"/>
        </w:rPr>
        <w:t xml:space="preserve"> soudem v </w:t>
      </w:r>
      <w:r w:rsidRPr="009A375B">
        <w:rPr>
          <w:rFonts w:ascii="Arial" w:hAnsi="Arial" w:cs="Arial"/>
          <w:highlight w:val="cyan"/>
        </w:rPr>
        <w:t>….…….</w:t>
      </w:r>
      <w:r w:rsidRPr="009A375B">
        <w:rPr>
          <w:rFonts w:ascii="Arial" w:hAnsi="Arial" w:cs="Arial"/>
        </w:rPr>
        <w:t xml:space="preserve">, </w:t>
      </w:r>
      <w:r w:rsidR="004D625D">
        <w:rPr>
          <w:rFonts w:ascii="Arial" w:hAnsi="Arial" w:cs="Arial"/>
        </w:rPr>
        <w:t>sp. zn.</w:t>
      </w:r>
      <w:r w:rsidRPr="009A375B">
        <w:rPr>
          <w:rFonts w:ascii="Arial" w:hAnsi="Arial" w:cs="Arial"/>
        </w:rPr>
        <w:t xml:space="preserve"> </w:t>
      </w:r>
      <w:r w:rsidRPr="009A375B">
        <w:rPr>
          <w:rFonts w:ascii="Arial" w:hAnsi="Arial" w:cs="Arial"/>
          <w:highlight w:val="cyan"/>
        </w:rPr>
        <w:t>…</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743D6928" w14:textId="77777777"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A3733B" w:rsidRPr="009A375B">
        <w:rPr>
          <w:rFonts w:ascii="Arial" w:hAnsi="Arial" w:cs="Arial"/>
          <w:highlight w:val="cyan"/>
        </w:rPr>
        <w:t>………………………………….</w:t>
      </w:r>
    </w:p>
    <w:p w14:paraId="72F82501"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Pr="009A375B">
        <w:rPr>
          <w:rFonts w:ascii="Arial" w:hAnsi="Arial" w:cs="Arial"/>
          <w:highlight w:val="cyan"/>
        </w:rPr>
        <w:t>…………………………………………</w:t>
      </w:r>
    </w:p>
    <w:p w14:paraId="34B092C5" w14:textId="77777777"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Pr="009A375B">
        <w:rPr>
          <w:rFonts w:ascii="Arial" w:hAnsi="Arial" w:cs="Arial"/>
          <w:highlight w:val="cyan"/>
        </w:rPr>
        <w:t>……………………………………….</w:t>
      </w:r>
    </w:p>
    <w:p w14:paraId="74FB6FB2" w14:textId="77777777"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r w:rsidRPr="009A375B">
        <w:rPr>
          <w:rFonts w:ascii="Arial" w:hAnsi="Arial" w:cs="Arial"/>
          <w:highlight w:val="cyan"/>
        </w:rPr>
        <w:t>…………………………</w:t>
      </w:r>
      <w:r w:rsidRPr="009A375B">
        <w:rPr>
          <w:rFonts w:ascii="Arial" w:hAnsi="Arial" w:cs="Arial"/>
        </w:rPr>
        <w:t xml:space="preserve"> vedený u </w:t>
      </w:r>
      <w:r w:rsidRPr="009A375B">
        <w:rPr>
          <w:rFonts w:ascii="Arial" w:hAnsi="Arial" w:cs="Arial"/>
          <w:highlight w:val="cyan"/>
        </w:rPr>
        <w:t>…………………….</w:t>
      </w:r>
      <w:r w:rsidR="008024BF" w:rsidRPr="009A375B">
        <w:rPr>
          <w:rFonts w:ascii="Arial" w:hAnsi="Arial" w:cs="Arial"/>
        </w:rPr>
        <w:t xml:space="preserve">, pobočka </w:t>
      </w:r>
      <w:r w:rsidR="008024BF" w:rsidRPr="009A375B">
        <w:rPr>
          <w:rFonts w:ascii="Arial" w:hAnsi="Arial" w:cs="Arial"/>
          <w:highlight w:val="cyan"/>
        </w:rPr>
        <w:t>……………………</w:t>
      </w:r>
    </w:p>
    <w:p w14:paraId="6CF90196"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smluvních:  </w:t>
      </w:r>
      <w:r w:rsidR="00DC193F" w:rsidRPr="009A375B">
        <w:rPr>
          <w:rFonts w:ascii="Arial" w:hAnsi="Arial" w:cs="Arial"/>
        </w:rPr>
        <w:tab/>
      </w:r>
      <w:r w:rsidR="00A3733B" w:rsidRPr="009A375B">
        <w:rPr>
          <w:rFonts w:ascii="Arial" w:hAnsi="Arial" w:cs="Arial"/>
          <w:highlight w:val="cyan"/>
        </w:rPr>
        <w:t>……………………………………</w:t>
      </w:r>
    </w:p>
    <w:p w14:paraId="27BED659"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highlight w:val="cyan"/>
        </w:rPr>
        <w:t>…………………………………..</w:t>
      </w:r>
    </w:p>
    <w:p w14:paraId="5F31DBBD" w14:textId="77777777" w:rsidR="00A3733B" w:rsidRPr="009A375B" w:rsidRDefault="00A3733B" w:rsidP="005E5C56">
      <w:pPr>
        <w:rPr>
          <w:rFonts w:ascii="Arial" w:hAnsi="Arial" w:cs="Arial"/>
        </w:rPr>
      </w:pPr>
    </w:p>
    <w:p w14:paraId="16C7BF79"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08094852" w14:textId="77777777" w:rsidR="00A3733B" w:rsidRPr="009A375B" w:rsidRDefault="00A3733B" w:rsidP="005E5C56">
      <w:pPr>
        <w:pStyle w:val="BodyText21"/>
        <w:widowControl/>
        <w:rPr>
          <w:rFonts w:ascii="Arial" w:hAnsi="Arial" w:cs="Arial"/>
          <w:sz w:val="20"/>
        </w:rPr>
      </w:pPr>
    </w:p>
    <w:p w14:paraId="67283094"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252178C2" w14:textId="77777777" w:rsidR="00A3733B" w:rsidRPr="009A375B" w:rsidRDefault="00A3733B" w:rsidP="005E5C56">
      <w:pPr>
        <w:jc w:val="both"/>
        <w:rPr>
          <w:rFonts w:ascii="Arial" w:hAnsi="Arial" w:cs="Arial"/>
        </w:rPr>
      </w:pPr>
    </w:p>
    <w:p w14:paraId="1022648D"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12781FEF" w14:textId="77777777" w:rsidR="00A3733B" w:rsidRPr="009A375B" w:rsidRDefault="00A3733B" w:rsidP="005E5C56">
      <w:pPr>
        <w:jc w:val="both"/>
        <w:rPr>
          <w:rFonts w:ascii="Arial" w:hAnsi="Arial" w:cs="Arial"/>
        </w:rPr>
      </w:pPr>
    </w:p>
    <w:p w14:paraId="256DDBD5"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02974337" w14:textId="77777777" w:rsidR="00A3733B" w:rsidRPr="009A375B" w:rsidRDefault="00A3733B" w:rsidP="005E5C56">
      <w:pPr>
        <w:jc w:val="both"/>
        <w:rPr>
          <w:rFonts w:ascii="Arial" w:hAnsi="Arial" w:cs="Arial"/>
        </w:rPr>
      </w:pPr>
    </w:p>
    <w:p w14:paraId="7FFA375E" w14:textId="6B4B6622" w:rsidR="00A3733B" w:rsidRPr="009A375B" w:rsidRDefault="00F977E2" w:rsidP="003E01DA">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w:t>
      </w:r>
      <w:r w:rsidR="0083092A" w:rsidRPr="003E01DA">
        <w:rPr>
          <w:rFonts w:ascii="Arial" w:hAnsi="Arial" w:cs="Arial"/>
        </w:rPr>
        <w:t xml:space="preserve">názvem </w:t>
      </w:r>
      <w:r w:rsidR="0063395F" w:rsidRPr="00D70277">
        <w:rPr>
          <w:rFonts w:ascii="Arial" w:hAnsi="Arial" w:cs="Arial"/>
          <w:b/>
        </w:rPr>
        <w:t>„</w:t>
      </w:r>
      <w:r w:rsidR="00CB5893" w:rsidRPr="00CB5893">
        <w:rPr>
          <w:rFonts w:ascii="Arial" w:hAnsi="Arial" w:cs="Arial"/>
          <w:b/>
        </w:rPr>
        <w:t>Víceúčelové hřiště u tréninkové haly KV Arény</w:t>
      </w:r>
      <w:r w:rsidR="003E01DA" w:rsidRPr="00D70277">
        <w:rPr>
          <w:rFonts w:ascii="Arial" w:hAnsi="Arial" w:cs="Arial"/>
          <w:b/>
        </w:rPr>
        <w:t>“</w:t>
      </w:r>
      <w:r w:rsidR="00A3733B" w:rsidRPr="00D70277">
        <w:rPr>
          <w:rFonts w:ascii="Arial" w:hAnsi="Arial" w:cs="Arial"/>
        </w:rPr>
        <w:t xml:space="preserve"> </w:t>
      </w:r>
      <w:r w:rsidR="008C1D3E" w:rsidRPr="00D70277">
        <w:rPr>
          <w:rFonts w:ascii="Arial" w:hAnsi="Arial" w:cs="Arial"/>
        </w:rPr>
        <w:t>(dále</w:t>
      </w:r>
      <w:r w:rsidR="008C1D3E" w:rsidRPr="003E01DA">
        <w:rPr>
          <w:rFonts w:ascii="Arial" w:hAnsi="Arial" w:cs="Arial"/>
        </w:rPr>
        <w:t xml:space="preserve"> </w:t>
      </w:r>
      <w:r w:rsidR="0083092A" w:rsidRPr="003E01DA">
        <w:rPr>
          <w:rFonts w:ascii="Arial" w:hAnsi="Arial" w:cs="Arial"/>
        </w:rPr>
        <w:t>též</w:t>
      </w:r>
      <w:r w:rsidR="008C1D3E" w:rsidRPr="003E01DA">
        <w:rPr>
          <w:rFonts w:ascii="Arial" w:hAnsi="Arial" w:cs="Arial"/>
        </w:rPr>
        <w:t xml:space="preserve"> „veřejná zakázka“) </w:t>
      </w:r>
      <w:r w:rsidR="00076DB8" w:rsidRPr="003E01DA">
        <w:rPr>
          <w:rFonts w:ascii="Arial" w:hAnsi="Arial" w:cs="Arial"/>
        </w:rPr>
        <w:t>zahájené</w:t>
      </w:r>
      <w:r w:rsidR="00A3733B" w:rsidRPr="003E01DA">
        <w:rPr>
          <w:rFonts w:ascii="Arial" w:hAnsi="Arial" w:cs="Arial"/>
        </w:rPr>
        <w:t xml:space="preserve"> </w:t>
      </w:r>
      <w:r w:rsidR="00A3733B" w:rsidRPr="00655F63">
        <w:rPr>
          <w:rFonts w:ascii="Arial" w:hAnsi="Arial" w:cs="Arial"/>
        </w:rPr>
        <w:t>dne</w:t>
      </w:r>
      <w:r w:rsidR="00E71ED4" w:rsidRPr="00655F63">
        <w:rPr>
          <w:rFonts w:ascii="Arial" w:hAnsi="Arial" w:cs="Arial"/>
        </w:rPr>
        <w:t xml:space="preserve"> </w:t>
      </w:r>
      <w:r w:rsidR="0063395F" w:rsidRPr="0063395F">
        <w:rPr>
          <w:rFonts w:ascii="Arial" w:hAnsi="Arial" w:cs="Arial"/>
          <w:highlight w:val="green"/>
        </w:rPr>
        <w:t>XX. XX</w:t>
      </w:r>
      <w:r w:rsidR="00655F63" w:rsidRPr="0063395F">
        <w:rPr>
          <w:rFonts w:ascii="Arial" w:hAnsi="Arial" w:cs="Arial"/>
          <w:highlight w:val="green"/>
        </w:rPr>
        <w:t xml:space="preserve">. </w:t>
      </w:r>
      <w:r w:rsidR="0063395F" w:rsidRPr="0063395F">
        <w:rPr>
          <w:rFonts w:ascii="Arial" w:hAnsi="Arial" w:cs="Arial"/>
          <w:highlight w:val="green"/>
        </w:rPr>
        <w:t>202</w:t>
      </w:r>
      <w:r w:rsidR="00EF0115" w:rsidRPr="00EF0115">
        <w:rPr>
          <w:rFonts w:ascii="Arial" w:hAnsi="Arial" w:cs="Arial"/>
          <w:highlight w:val="green"/>
        </w:rPr>
        <w:t>4</w:t>
      </w:r>
      <w:r w:rsidR="00627682" w:rsidRPr="003E01DA">
        <w:rPr>
          <w:rFonts w:ascii="Arial" w:hAnsi="Arial" w:cs="Arial"/>
        </w:rPr>
        <w:t xml:space="preserve"> </w:t>
      </w:r>
      <w:r w:rsidR="00A3733B" w:rsidRPr="003E01DA">
        <w:rPr>
          <w:rFonts w:ascii="Arial" w:hAnsi="Arial" w:cs="Arial"/>
        </w:rPr>
        <w:t xml:space="preserve">objednatelem jako </w:t>
      </w:r>
      <w:r w:rsidR="0066433E" w:rsidRPr="003E01DA">
        <w:rPr>
          <w:rFonts w:ascii="Arial" w:hAnsi="Arial" w:cs="Arial"/>
        </w:rPr>
        <w:t>zadavatelem</w:t>
      </w:r>
      <w:r w:rsidR="00A3733B" w:rsidRPr="003E01DA">
        <w:rPr>
          <w:rFonts w:ascii="Arial" w:hAnsi="Arial" w:cs="Arial"/>
        </w:rPr>
        <w:t xml:space="preserve"> veřejné zakáz</w:t>
      </w:r>
      <w:r w:rsidR="0014485C" w:rsidRPr="003E01DA">
        <w:rPr>
          <w:rFonts w:ascii="Arial" w:hAnsi="Arial" w:cs="Arial"/>
        </w:rPr>
        <w:t xml:space="preserve">ky </w:t>
      </w:r>
      <w:r w:rsidR="006F7989" w:rsidRPr="003E01DA">
        <w:rPr>
          <w:rFonts w:ascii="Arial" w:hAnsi="Arial" w:cs="Arial"/>
        </w:rPr>
        <w:t xml:space="preserve">v podlimitním režimu </w:t>
      </w:r>
      <w:r w:rsidR="0014485C" w:rsidRPr="003E01DA">
        <w:rPr>
          <w:rFonts w:ascii="Arial" w:hAnsi="Arial" w:cs="Arial"/>
        </w:rPr>
        <w:t xml:space="preserve">formou </w:t>
      </w:r>
      <w:r w:rsidR="00963AE4" w:rsidRPr="003E01DA">
        <w:rPr>
          <w:rFonts w:ascii="Arial" w:hAnsi="Arial" w:cs="Arial"/>
        </w:rPr>
        <w:t xml:space="preserve">zjednodušeného </w:t>
      </w:r>
      <w:r w:rsidR="00963AE4" w:rsidRPr="009A375B">
        <w:rPr>
          <w:rFonts w:ascii="Arial" w:hAnsi="Arial" w:cs="Arial"/>
          <w:color w:val="000000"/>
        </w:rPr>
        <w:t xml:space="preserve">podlimitního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963AE4" w:rsidRPr="009A375B">
        <w:rPr>
          <w:rFonts w:ascii="Arial" w:hAnsi="Arial" w:cs="Arial"/>
        </w:rPr>
        <w:t>3</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 o zadávání veřejných zakázek</w:t>
      </w:r>
      <w:r w:rsidR="005652F9" w:rsidRPr="009A375B">
        <w:rPr>
          <w:rFonts w:ascii="Arial" w:hAnsi="Arial" w:cs="Arial"/>
        </w:rPr>
        <w:t xml:space="preserve">, </w:t>
      </w:r>
      <w:r w:rsidR="0048397C" w:rsidRPr="009A375B">
        <w:rPr>
          <w:rFonts w:ascii="Arial" w:hAnsi="Arial" w:cs="Arial"/>
        </w:rPr>
        <w:t xml:space="preserve">ve znění pozdějších předpisů </w:t>
      </w:r>
      <w:r w:rsidR="006F7989" w:rsidRPr="009A375B">
        <w:rPr>
          <w:rFonts w:ascii="Arial" w:hAnsi="Arial" w:cs="Arial"/>
        </w:rPr>
        <w:t>(dále jen „ZZVZ“)</w:t>
      </w:r>
      <w:r w:rsidR="00E71ED4" w:rsidRPr="009A375B">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3D2B1FAA" w14:textId="77777777" w:rsidR="00A3733B" w:rsidRPr="009A375B" w:rsidRDefault="00A3733B" w:rsidP="005E5C56">
      <w:pPr>
        <w:jc w:val="both"/>
        <w:rPr>
          <w:rFonts w:ascii="Arial" w:hAnsi="Arial" w:cs="Arial"/>
        </w:rPr>
      </w:pPr>
    </w:p>
    <w:p w14:paraId="3A6A9998"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6933815" w14:textId="77777777" w:rsidR="00862FD6" w:rsidRPr="009A375B" w:rsidRDefault="00862FD6" w:rsidP="00862FD6">
      <w:pPr>
        <w:jc w:val="both"/>
        <w:rPr>
          <w:rFonts w:ascii="Arial" w:hAnsi="Arial" w:cs="Arial"/>
        </w:rPr>
      </w:pPr>
    </w:p>
    <w:p w14:paraId="78DB4BA0" w14:textId="77777777"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jednání,</w:t>
      </w:r>
    </w:p>
    <w:p w14:paraId="0FF13CB4" w14:textId="77777777" w:rsidR="00A3733B" w:rsidRPr="009A375B" w:rsidRDefault="00A3733B" w:rsidP="005E5C56">
      <w:pPr>
        <w:jc w:val="both"/>
        <w:rPr>
          <w:rFonts w:ascii="Arial" w:hAnsi="Arial" w:cs="Arial"/>
        </w:rPr>
      </w:pPr>
    </w:p>
    <w:p w14:paraId="34B2775E"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3D9A30E8" w14:textId="77777777" w:rsidR="000F1492" w:rsidRPr="009A375B" w:rsidRDefault="000F1492" w:rsidP="005E5C56">
      <w:pPr>
        <w:pStyle w:val="BodyText21"/>
        <w:widowControl/>
        <w:rPr>
          <w:rFonts w:ascii="Arial" w:hAnsi="Arial" w:cs="Arial"/>
          <w:sz w:val="20"/>
        </w:rPr>
      </w:pPr>
    </w:p>
    <w:p w14:paraId="5F53135D"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111AC3E2" w14:textId="77777777" w:rsidR="0051438E" w:rsidRPr="009A375B" w:rsidRDefault="0051438E" w:rsidP="0051438E">
      <w:pPr>
        <w:pStyle w:val="BodyText21"/>
        <w:widowControl/>
        <w:jc w:val="center"/>
        <w:rPr>
          <w:rFonts w:ascii="Arial" w:hAnsi="Arial" w:cs="Arial"/>
          <w:b/>
          <w:sz w:val="20"/>
        </w:rPr>
      </w:pPr>
    </w:p>
    <w:p w14:paraId="4AD97A8F" w14:textId="77777777" w:rsidR="000F1492" w:rsidRPr="009A375B"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143FA867"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rPr>
        <w:br w:type="page"/>
      </w: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p>
    <w:p w14:paraId="692C32D5" w14:textId="77777777" w:rsidR="00A3733B" w:rsidRPr="009A375B" w:rsidRDefault="00A3733B" w:rsidP="005E5C56">
      <w:pPr>
        <w:rPr>
          <w:rFonts w:ascii="Arial" w:hAnsi="Arial" w:cs="Arial"/>
        </w:rPr>
      </w:pPr>
    </w:p>
    <w:p w14:paraId="5FA71727"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28302416" w14:textId="77777777" w:rsidR="00A3733B" w:rsidRPr="009A375B" w:rsidRDefault="00A3733B" w:rsidP="005E5C56">
      <w:pPr>
        <w:jc w:val="both"/>
        <w:rPr>
          <w:rFonts w:ascii="Arial" w:hAnsi="Arial" w:cs="Arial"/>
        </w:rPr>
      </w:pPr>
    </w:p>
    <w:p w14:paraId="59E52F91" w14:textId="2C113BF8" w:rsidR="00A3733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2C365796" w14:textId="77777777" w:rsidR="00CF684C" w:rsidRDefault="00CF684C" w:rsidP="00CF684C">
      <w:pPr>
        <w:ind w:left="705"/>
        <w:jc w:val="both"/>
        <w:rPr>
          <w:rFonts w:ascii="Arial" w:hAnsi="Arial" w:cs="Arial"/>
        </w:rPr>
      </w:pPr>
    </w:p>
    <w:p w14:paraId="793865B1" w14:textId="77777777" w:rsidR="00CF684C" w:rsidRDefault="00CF684C" w:rsidP="00CF684C">
      <w:pPr>
        <w:numPr>
          <w:ilvl w:val="1"/>
          <w:numId w:val="6"/>
        </w:numPr>
        <w:jc w:val="both"/>
        <w:rPr>
          <w:rFonts w:ascii="Arial" w:hAnsi="Arial" w:cs="Arial"/>
        </w:rPr>
      </w:pPr>
      <w:r>
        <w:rPr>
          <w:rFonts w:ascii="Arial" w:hAnsi="Arial" w:cs="Arial"/>
        </w:rPr>
        <w:t>Zhotovitel prohlašuje, že si je vědom skutečnosti, že realizace díla dle této smlouvy je vázána na poskytnutí dotace ze strany Národní sportovní agentury ČR. Pro případ, že objednatel dotaci neobdrží, vyhrazuje si objednatel právo dílo nerealizovat a od této smlouvy v souladu s bodem 14.6. odstoupit.</w:t>
      </w:r>
    </w:p>
    <w:p w14:paraId="485EA3C5" w14:textId="77777777" w:rsidR="00655636" w:rsidRDefault="00655636" w:rsidP="00655636">
      <w:pPr>
        <w:pStyle w:val="Odstavecseseznamem"/>
        <w:rPr>
          <w:rFonts w:ascii="Arial" w:hAnsi="Arial" w:cs="Arial"/>
        </w:rPr>
      </w:pPr>
    </w:p>
    <w:p w14:paraId="71BD8B17" w14:textId="77777777" w:rsidR="00C63F97" w:rsidRPr="009A375B" w:rsidRDefault="00C63F97" w:rsidP="00655636">
      <w:pPr>
        <w:pStyle w:val="Odstavecseseznamem"/>
        <w:rPr>
          <w:rFonts w:ascii="Arial" w:hAnsi="Arial" w:cs="Arial"/>
        </w:rPr>
      </w:pPr>
    </w:p>
    <w:p w14:paraId="0F8DD8FC"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4FC9F71D" w14:textId="77777777" w:rsidR="00A3733B" w:rsidRPr="009A375B" w:rsidRDefault="00A3733B" w:rsidP="00F8445C">
      <w:pPr>
        <w:jc w:val="both"/>
        <w:rPr>
          <w:rFonts w:ascii="Arial" w:hAnsi="Arial" w:cs="Arial"/>
        </w:rPr>
      </w:pPr>
    </w:p>
    <w:p w14:paraId="1219FCE3" w14:textId="7C84440C" w:rsidR="00C166E6" w:rsidRPr="00DB00BF" w:rsidRDefault="00A3733B" w:rsidP="00F56AA4">
      <w:pPr>
        <w:numPr>
          <w:ilvl w:val="1"/>
          <w:numId w:val="30"/>
        </w:numPr>
        <w:jc w:val="both"/>
        <w:rPr>
          <w:rFonts w:ascii="Arial" w:hAnsi="Arial" w:cs="Arial"/>
        </w:rPr>
      </w:pPr>
      <w:r w:rsidRPr="00DB00BF">
        <w:rPr>
          <w:rFonts w:ascii="Arial" w:hAnsi="Arial" w:cs="Arial"/>
        </w:rPr>
        <w:t>Předmětem díla dle této smlouvy</w:t>
      </w:r>
      <w:r w:rsidR="00711583" w:rsidRPr="00DB00BF">
        <w:rPr>
          <w:rFonts w:ascii="Arial" w:hAnsi="Arial" w:cs="Arial"/>
        </w:rPr>
        <w:t xml:space="preserve"> je </w:t>
      </w:r>
      <w:r w:rsidR="00AF767E" w:rsidRPr="00DB00BF">
        <w:rPr>
          <w:rFonts w:ascii="Arial" w:hAnsi="Arial" w:cs="Arial"/>
          <w:color w:val="000000" w:themeColor="text1"/>
        </w:rPr>
        <w:t xml:space="preserve">provedení a obstarání veškerých prací </w:t>
      </w:r>
      <w:r w:rsidR="00240BD1" w:rsidRPr="00DB00BF">
        <w:rPr>
          <w:rFonts w:ascii="Arial" w:hAnsi="Arial" w:cs="Arial"/>
        </w:rPr>
        <w:t xml:space="preserve">nutných k úplnému dokončení a zprovoznění stavby s názvem </w:t>
      </w:r>
      <w:r w:rsidR="0063395F" w:rsidRPr="00DB00BF">
        <w:rPr>
          <w:rFonts w:ascii="Arial" w:hAnsi="Arial" w:cs="Arial"/>
        </w:rPr>
        <w:t>„</w:t>
      </w:r>
      <w:r w:rsidR="00CB5893" w:rsidRPr="00CB5893">
        <w:rPr>
          <w:rFonts w:ascii="Arial" w:hAnsi="Arial" w:cs="Arial"/>
          <w:b/>
        </w:rPr>
        <w:t>Víceúčelové hřiště u tréninkové haly KV Arény</w:t>
      </w:r>
      <w:r w:rsidR="00CB5893">
        <w:rPr>
          <w:rFonts w:ascii="Arial" w:hAnsi="Arial" w:cs="Arial"/>
          <w:b/>
        </w:rPr>
        <w:t>“</w:t>
      </w:r>
      <w:r w:rsidR="003F1712" w:rsidRPr="00DB00BF">
        <w:rPr>
          <w:rFonts w:ascii="Arial" w:hAnsi="Arial" w:cs="Arial"/>
        </w:rPr>
        <w:t xml:space="preserve">, která je výsledkem stavebních a montážních prací a související projektové a inženýrské činnosti, a to v rozsahu specifikovaném ZD, jejíž součástí je i projektová dokumentace pro provádění stavby s názvem </w:t>
      </w:r>
      <w:r w:rsidR="00922EC5" w:rsidRPr="00DB00BF">
        <w:rPr>
          <w:rFonts w:ascii="Arial" w:hAnsi="Arial" w:cs="Arial"/>
        </w:rPr>
        <w:t>„</w:t>
      </w:r>
      <w:r w:rsidR="00CB5893" w:rsidRPr="00CB5893">
        <w:rPr>
          <w:rFonts w:ascii="Arial" w:hAnsi="Arial" w:cs="Arial"/>
          <w:b/>
        </w:rPr>
        <w:t>Víceúčelové hřiště u tréninkové haly KV Arény</w:t>
      </w:r>
      <w:r w:rsidR="00A47CEB" w:rsidRPr="00DB00BF">
        <w:rPr>
          <w:rFonts w:ascii="Arial" w:hAnsi="Arial" w:cs="Arial"/>
        </w:rPr>
        <w:t>“, včetně Soupisu stavebních prací, dodávek a služeb s výkazem výměr, zpracoval</w:t>
      </w:r>
      <w:r w:rsidR="00D70277" w:rsidRPr="00DB00BF">
        <w:rPr>
          <w:rFonts w:ascii="Arial" w:hAnsi="Arial" w:cs="Arial"/>
        </w:rPr>
        <w:t>a</w:t>
      </w:r>
      <w:r w:rsidR="0070288E">
        <w:rPr>
          <w:rFonts w:ascii="Arial" w:hAnsi="Arial" w:cs="Arial"/>
        </w:rPr>
        <w:t xml:space="preserve"> společnost </w:t>
      </w:r>
      <w:r w:rsidR="00CB5893" w:rsidRPr="00CB5893">
        <w:rPr>
          <w:rFonts w:ascii="Arial" w:hAnsi="Arial" w:cs="Arial"/>
          <w:color w:val="333333"/>
          <w:lang w:eastAsia="cs-CZ"/>
        </w:rPr>
        <w:t>FIALA/JUNG ATELIÉR, Ing. Arch. Tomáš Fiala, IČ: 00721522, Michal Jung, IČ: 872</w:t>
      </w:r>
      <w:r w:rsidR="00CF684C">
        <w:rPr>
          <w:rFonts w:ascii="Arial" w:hAnsi="Arial" w:cs="Arial"/>
          <w:color w:val="333333"/>
          <w:lang w:eastAsia="cs-CZ"/>
        </w:rPr>
        <w:t>6</w:t>
      </w:r>
      <w:r w:rsidR="00CB5893" w:rsidRPr="00CB5893">
        <w:rPr>
          <w:rFonts w:ascii="Arial" w:hAnsi="Arial" w:cs="Arial"/>
          <w:color w:val="333333"/>
          <w:lang w:eastAsia="cs-CZ"/>
        </w:rPr>
        <w:t>0492</w:t>
      </w:r>
      <w:r w:rsidR="004C5AF9" w:rsidRPr="00CB5893">
        <w:rPr>
          <w:rFonts w:ascii="Arial" w:hAnsi="Arial" w:cs="Arial"/>
        </w:rPr>
        <w:t>.</w:t>
      </w:r>
      <w:r w:rsidR="00922EC5" w:rsidRPr="00CB5893">
        <w:rPr>
          <w:rFonts w:ascii="Arial" w:hAnsi="Arial" w:cs="Arial"/>
        </w:rPr>
        <w:t xml:space="preserve"> </w:t>
      </w:r>
      <w:r w:rsidRPr="00CB5893">
        <w:rPr>
          <w:rFonts w:ascii="Arial" w:hAnsi="Arial" w:cs="Arial"/>
        </w:rPr>
        <w:t>Podkladem</w:t>
      </w:r>
      <w:r w:rsidRPr="00DB00BF">
        <w:rPr>
          <w:rFonts w:ascii="Arial" w:hAnsi="Arial" w:cs="Arial"/>
        </w:rPr>
        <w:t xml:space="preserve"> pro uzavření smlouvy je nabídka zhotovitele ze dne </w:t>
      </w:r>
      <w:r w:rsidRPr="00DB00BF">
        <w:rPr>
          <w:rFonts w:ascii="Arial" w:hAnsi="Arial" w:cs="Arial"/>
          <w:highlight w:val="cyan"/>
        </w:rPr>
        <w:t>……………</w:t>
      </w:r>
      <w:r w:rsidRPr="00DB00BF">
        <w:rPr>
          <w:rFonts w:ascii="Arial" w:hAnsi="Arial" w:cs="Arial"/>
        </w:rPr>
        <w:t xml:space="preserve"> (</w:t>
      </w:r>
      <w:r w:rsidR="00D2621B" w:rsidRPr="00DB00BF">
        <w:rPr>
          <w:rFonts w:ascii="Arial" w:hAnsi="Arial" w:cs="Arial"/>
        </w:rPr>
        <w:t xml:space="preserve">která je doložena u objednatele jako externí </w:t>
      </w:r>
      <w:r w:rsidRPr="00DB00BF">
        <w:rPr>
          <w:rFonts w:ascii="Arial" w:hAnsi="Arial" w:cs="Arial"/>
        </w:rPr>
        <w:t>příloha smlouvy). Předmět díla je blíže specifikován zadávací dokumentací pro veřejnou zakázku</w:t>
      </w:r>
      <w:r w:rsidR="0014485C" w:rsidRPr="00DB00BF">
        <w:rPr>
          <w:rFonts w:ascii="Arial" w:hAnsi="Arial" w:cs="Arial"/>
        </w:rPr>
        <w:t xml:space="preserve"> </w:t>
      </w:r>
      <w:r w:rsidR="00D2621B" w:rsidRPr="00DB00BF">
        <w:rPr>
          <w:rFonts w:ascii="Arial" w:hAnsi="Arial" w:cs="Arial"/>
        </w:rPr>
        <w:t>(která je doložena u objednatele jako externí příloha smlouvy</w:t>
      </w:r>
      <w:r w:rsidR="00190814" w:rsidRPr="00DB00BF">
        <w:rPr>
          <w:rFonts w:ascii="Arial" w:hAnsi="Arial" w:cs="Arial"/>
        </w:rPr>
        <w:t xml:space="preserve">) </w:t>
      </w:r>
      <w:r w:rsidR="001C55AC" w:rsidRPr="00DB00BF">
        <w:rPr>
          <w:rFonts w:ascii="Arial" w:hAnsi="Arial" w:cs="Arial"/>
        </w:rPr>
        <w:t xml:space="preserve">a projektovou dokumentací </w:t>
      </w:r>
      <w:r w:rsidR="00190814" w:rsidRPr="00DB00BF">
        <w:rPr>
          <w:rFonts w:ascii="Arial" w:hAnsi="Arial" w:cs="Arial"/>
        </w:rPr>
        <w:t>pro provádění stavby</w:t>
      </w:r>
      <w:r w:rsidR="007F3810" w:rsidRPr="00DB00BF">
        <w:rPr>
          <w:rFonts w:ascii="Arial" w:hAnsi="Arial" w:cs="Arial"/>
        </w:rPr>
        <w:t>,</w:t>
      </w:r>
      <w:r w:rsidR="00AF767E" w:rsidRPr="00DB00BF">
        <w:rPr>
          <w:rFonts w:ascii="Arial" w:hAnsi="Arial" w:cs="Arial"/>
        </w:rPr>
        <w:t xml:space="preserve"> </w:t>
      </w:r>
      <w:r w:rsidR="00190814" w:rsidRPr="00DB00BF">
        <w:rPr>
          <w:rFonts w:ascii="Arial" w:hAnsi="Arial" w:cs="Arial"/>
        </w:rPr>
        <w:t>která je součástí zadávací dokumentace</w:t>
      </w:r>
      <w:r w:rsidRPr="00DB00BF">
        <w:rPr>
          <w:rFonts w:ascii="Arial" w:hAnsi="Arial" w:cs="Arial"/>
        </w:rPr>
        <w:t>. Zadávací dokumentace pro veřejnou zakázku tvoří nedílnou součást této smlouvy a byl</w:t>
      </w:r>
      <w:r w:rsidR="00190814" w:rsidRPr="00DB00BF">
        <w:rPr>
          <w:rFonts w:ascii="Arial" w:hAnsi="Arial" w:cs="Arial"/>
        </w:rPr>
        <w:t>a zhotoviteli předána</w:t>
      </w:r>
      <w:r w:rsidRPr="00DB00BF">
        <w:rPr>
          <w:rFonts w:ascii="Arial" w:hAnsi="Arial" w:cs="Arial"/>
        </w:rPr>
        <w:t xml:space="preserve"> jako podklad pro stanovení ceny díla</w:t>
      </w:r>
      <w:r w:rsidR="008024BF" w:rsidRPr="00DB00BF">
        <w:rPr>
          <w:rFonts w:ascii="Arial" w:hAnsi="Arial" w:cs="Arial"/>
        </w:rPr>
        <w:t xml:space="preserve"> před podpisem této smlouvy</w:t>
      </w:r>
      <w:r w:rsidRPr="00DB00BF">
        <w:rPr>
          <w:rFonts w:ascii="Arial" w:hAnsi="Arial" w:cs="Arial"/>
        </w:rPr>
        <w:t xml:space="preserve">, což zhotovitel </w:t>
      </w:r>
      <w:r w:rsidR="00C166E6" w:rsidRPr="00DB00BF">
        <w:rPr>
          <w:rFonts w:ascii="Arial" w:hAnsi="Arial" w:cs="Arial"/>
        </w:rPr>
        <w:t>podpisem této smlouvy stvrzuje.</w:t>
      </w:r>
      <w:r w:rsidR="00D57857" w:rsidRPr="00DB00BF">
        <w:rPr>
          <w:rFonts w:ascii="Arial" w:hAnsi="Arial" w:cs="Arial"/>
        </w:rPr>
        <w:t xml:space="preserve"> Za správnost a</w:t>
      </w:r>
      <w:r w:rsidR="002106A5" w:rsidRPr="00DB00BF">
        <w:rPr>
          <w:rFonts w:ascii="Arial" w:hAnsi="Arial" w:cs="Arial"/>
        </w:rPr>
        <w:t> </w:t>
      </w:r>
      <w:r w:rsidR="00D57857" w:rsidRPr="00DB00BF">
        <w:rPr>
          <w:rFonts w:ascii="Arial" w:hAnsi="Arial" w:cs="Arial"/>
        </w:rPr>
        <w:t>úplnost předané projektové dokumentace a soupis</w:t>
      </w:r>
      <w:r w:rsidR="002106A5" w:rsidRPr="00DB00BF">
        <w:rPr>
          <w:rFonts w:ascii="Arial" w:hAnsi="Arial" w:cs="Arial"/>
        </w:rPr>
        <w:t>u</w:t>
      </w:r>
      <w:r w:rsidR="00D57857" w:rsidRPr="00DB00BF">
        <w:rPr>
          <w:rFonts w:ascii="Arial" w:hAnsi="Arial" w:cs="Arial"/>
        </w:rPr>
        <w:t xml:space="preserve"> stavebních prací, dodávek a služeb s výkazem výměr odpovídá výhradně objednatel.</w:t>
      </w:r>
    </w:p>
    <w:p w14:paraId="0A0752C8" w14:textId="77777777" w:rsidR="00C166E6" w:rsidRPr="009A375B" w:rsidRDefault="00C166E6" w:rsidP="00C166E6">
      <w:pPr>
        <w:jc w:val="both"/>
        <w:rPr>
          <w:rFonts w:ascii="Arial" w:hAnsi="Arial" w:cs="Arial"/>
        </w:rPr>
      </w:pPr>
    </w:p>
    <w:p w14:paraId="55FF6C9D" w14:textId="78CE478C" w:rsidR="00A3733B" w:rsidRPr="009A375B" w:rsidRDefault="007F3810" w:rsidP="003E01DA">
      <w:pPr>
        <w:numPr>
          <w:ilvl w:val="1"/>
          <w:numId w:val="30"/>
        </w:numPr>
        <w:jc w:val="both"/>
        <w:rPr>
          <w:rFonts w:ascii="Arial" w:hAnsi="Arial" w:cs="Arial"/>
        </w:rPr>
      </w:pPr>
      <w:r w:rsidRPr="009A375B">
        <w:rPr>
          <w:rFonts w:ascii="Arial" w:hAnsi="Arial" w:cs="Arial"/>
        </w:rPr>
        <w:t>P</w:t>
      </w:r>
      <w:r w:rsidR="00A3733B" w:rsidRPr="009A375B">
        <w:rPr>
          <w:rFonts w:ascii="Arial" w:hAnsi="Arial" w:cs="Arial"/>
        </w:rPr>
        <w:t xml:space="preserve">ředmětem </w:t>
      </w:r>
      <w:r w:rsidR="00A3733B" w:rsidRPr="003E01DA">
        <w:rPr>
          <w:rFonts w:ascii="Arial" w:hAnsi="Arial" w:cs="Arial"/>
        </w:rPr>
        <w:t xml:space="preserve">díla je provedení všech </w:t>
      </w:r>
      <w:r w:rsidRPr="003E01DA">
        <w:rPr>
          <w:rFonts w:ascii="Arial" w:hAnsi="Arial" w:cs="Arial"/>
        </w:rPr>
        <w:t>prací, činností</w:t>
      </w:r>
      <w:r w:rsidR="00A3733B" w:rsidRPr="003E01DA">
        <w:rPr>
          <w:rFonts w:ascii="Arial" w:hAnsi="Arial" w:cs="Arial"/>
        </w:rPr>
        <w:t xml:space="preserve"> a dodávek obsažených v</w:t>
      </w:r>
      <w:r w:rsidR="008024BF" w:rsidRPr="003E01DA">
        <w:rPr>
          <w:rFonts w:ascii="Arial" w:hAnsi="Arial" w:cs="Arial"/>
        </w:rPr>
        <w:t xml:space="preserve"> zadávací dokumentaci včetně </w:t>
      </w:r>
      <w:r w:rsidR="00240BD1" w:rsidRPr="003E01DA">
        <w:rPr>
          <w:rFonts w:ascii="Arial" w:hAnsi="Arial" w:cs="Arial"/>
        </w:rPr>
        <w:t>PD</w:t>
      </w:r>
      <w:r w:rsidR="00711583" w:rsidRPr="003E01DA">
        <w:rPr>
          <w:rFonts w:ascii="Arial" w:hAnsi="Arial" w:cs="Arial"/>
        </w:rPr>
        <w:t xml:space="preserve">, </w:t>
      </w:r>
      <w:r w:rsidR="00394D49" w:rsidRPr="003E01DA">
        <w:rPr>
          <w:rFonts w:ascii="Arial" w:hAnsi="Arial" w:cs="Arial"/>
        </w:rPr>
        <w:t>soupis</w:t>
      </w:r>
      <w:r w:rsidR="008024BF" w:rsidRPr="003E01DA">
        <w:rPr>
          <w:rFonts w:ascii="Arial" w:hAnsi="Arial" w:cs="Arial"/>
        </w:rPr>
        <w:t>ů</w:t>
      </w:r>
      <w:r w:rsidR="00EA29F3" w:rsidRPr="003E01DA">
        <w:rPr>
          <w:rFonts w:ascii="Arial" w:hAnsi="Arial" w:cs="Arial"/>
        </w:rPr>
        <w:t xml:space="preserve"> stavebních prací, dodávek a služeb s výkazem výměr</w:t>
      </w:r>
      <w:r w:rsidR="00A3733B" w:rsidRPr="003E01DA">
        <w:rPr>
          <w:rFonts w:ascii="Arial" w:hAnsi="Arial" w:cs="Arial"/>
        </w:rPr>
        <w:t xml:space="preserve"> </w:t>
      </w:r>
      <w:r w:rsidR="0070262D" w:rsidRPr="003E01DA">
        <w:rPr>
          <w:rFonts w:ascii="Arial" w:hAnsi="Arial" w:cs="Arial"/>
        </w:rPr>
        <w:t>na akci</w:t>
      </w:r>
      <w:r w:rsidR="00187185" w:rsidRPr="003E01DA">
        <w:rPr>
          <w:rFonts w:ascii="Arial" w:hAnsi="Arial" w:cs="Arial"/>
        </w:rPr>
        <w:t xml:space="preserve"> </w:t>
      </w:r>
      <w:r w:rsidR="00AF767E" w:rsidRPr="003E01DA">
        <w:rPr>
          <w:rFonts w:ascii="Arial" w:hAnsi="Arial" w:cs="Arial"/>
        </w:rPr>
        <w:t xml:space="preserve">stavby </w:t>
      </w:r>
      <w:r w:rsidR="00240BD1" w:rsidRPr="003E01DA">
        <w:rPr>
          <w:rFonts w:ascii="Arial" w:hAnsi="Arial" w:cs="Arial"/>
        </w:rPr>
        <w:t xml:space="preserve">s názvem </w:t>
      </w:r>
      <w:r w:rsidR="00423F4A">
        <w:rPr>
          <w:rFonts w:ascii="Arial" w:hAnsi="Arial" w:cs="Arial"/>
        </w:rPr>
        <w:t>„</w:t>
      </w:r>
      <w:r w:rsidR="009F3325" w:rsidRPr="00CB5893">
        <w:rPr>
          <w:rFonts w:ascii="Arial" w:hAnsi="Arial" w:cs="Arial"/>
          <w:b/>
        </w:rPr>
        <w:t>Víceúčelové hřiště u tréninkové haly KV Arény</w:t>
      </w:r>
      <w:r w:rsidR="003E01DA" w:rsidRPr="003E01DA">
        <w:rPr>
          <w:rFonts w:ascii="Arial" w:hAnsi="Arial" w:cs="Arial"/>
        </w:rPr>
        <w:t>“</w:t>
      </w:r>
      <w:r w:rsidR="003E01DA">
        <w:rPr>
          <w:rFonts w:ascii="Arial" w:hAnsi="Arial" w:cs="Arial"/>
        </w:rPr>
        <w:t xml:space="preserve">. </w:t>
      </w:r>
      <w:r w:rsidR="00A3733B" w:rsidRPr="003E01DA">
        <w:rPr>
          <w:rFonts w:ascii="Arial" w:hAnsi="Arial" w:cs="Arial"/>
        </w:rPr>
        <w:t xml:space="preserve">Předmětem </w:t>
      </w:r>
      <w:r w:rsidR="0048496E" w:rsidRPr="003E01DA">
        <w:rPr>
          <w:rFonts w:ascii="Arial" w:hAnsi="Arial" w:cs="Arial"/>
        </w:rPr>
        <w:t>plnění</w:t>
      </w:r>
      <w:r w:rsidR="00A3733B" w:rsidRPr="003E01DA">
        <w:rPr>
          <w:rFonts w:ascii="Arial" w:hAnsi="Arial" w:cs="Arial"/>
        </w:rPr>
        <w:t xml:space="preserve"> jsou rovněž </w:t>
      </w:r>
      <w:r w:rsidR="0048496E" w:rsidRPr="003E01DA">
        <w:rPr>
          <w:rFonts w:ascii="Arial" w:hAnsi="Arial" w:cs="Arial"/>
        </w:rPr>
        <w:t xml:space="preserve">náklady na </w:t>
      </w:r>
      <w:r w:rsidR="00A3733B" w:rsidRPr="003E01DA">
        <w:rPr>
          <w:rFonts w:ascii="Arial" w:hAnsi="Arial" w:cs="Arial"/>
        </w:rPr>
        <w:t>činnosti, práce a</w:t>
      </w:r>
      <w:r w:rsidR="002106A5" w:rsidRPr="003E01DA">
        <w:rPr>
          <w:rFonts w:ascii="Arial" w:hAnsi="Arial" w:cs="Arial"/>
        </w:rPr>
        <w:t> </w:t>
      </w:r>
      <w:r w:rsidR="00A3733B" w:rsidRPr="003E01DA">
        <w:rPr>
          <w:rFonts w:ascii="Arial" w:hAnsi="Arial" w:cs="Arial"/>
        </w:rPr>
        <w:t>dodávky, které nejsou v dok</w:t>
      </w:r>
      <w:r w:rsidR="00711583" w:rsidRPr="003E01DA">
        <w:rPr>
          <w:rFonts w:ascii="Arial" w:hAnsi="Arial" w:cs="Arial"/>
        </w:rPr>
        <w:t>umentech</w:t>
      </w:r>
      <w:r w:rsidR="00A3733B" w:rsidRPr="003E01DA">
        <w:rPr>
          <w:rFonts w:ascii="Arial" w:hAnsi="Arial" w:cs="Arial"/>
        </w:rPr>
        <w:t xml:space="preserve"> uvedených v tomto odstavci smlouvy obsaženy, ale </w:t>
      </w:r>
      <w:r w:rsidR="00A3733B" w:rsidRPr="009A375B">
        <w:rPr>
          <w:rFonts w:ascii="Arial" w:hAnsi="Arial" w:cs="Arial"/>
        </w:rPr>
        <w:t>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prací však v žádném případě nezvyšuje cenu za provedení díla stanovenou v článku V. odst. </w:t>
      </w:r>
      <w:r w:rsidR="007A5FF0" w:rsidRPr="009A375B">
        <w:rPr>
          <w:rFonts w:ascii="Arial" w:hAnsi="Arial" w:cs="Arial"/>
        </w:rPr>
        <w:t>5.1. této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42F6B873" w14:textId="77777777" w:rsidR="00A3733B" w:rsidRPr="009A375B" w:rsidRDefault="00A3733B" w:rsidP="00C63F97">
      <w:pPr>
        <w:suppressAutoHyphens w:val="0"/>
        <w:ind w:left="709"/>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0E0EDF75"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6B9F5083" w14:textId="77777777"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zajištění nebo provedení řádné revize projektové dokumentace dle článku</w:t>
      </w:r>
      <w:r w:rsidR="003F1712">
        <w:rPr>
          <w:rFonts w:cs="Arial"/>
          <w:sz w:val="20"/>
        </w:rPr>
        <w:t xml:space="preserve"> II. odst.</w:t>
      </w:r>
      <w:r w:rsidRPr="009A375B">
        <w:rPr>
          <w:rFonts w:cs="Arial"/>
          <w:sz w:val="20"/>
        </w:rPr>
        <w:t xml:space="preserve"> 2.3. písm. b) této smlouvy</w:t>
      </w:r>
      <w:r w:rsidR="003F473F" w:rsidRPr="009A375B">
        <w:rPr>
          <w:rFonts w:cs="Arial"/>
          <w:sz w:val="20"/>
        </w:rPr>
        <w:t>,</w:t>
      </w:r>
      <w:r w:rsidRPr="009A375B">
        <w:rPr>
          <w:rFonts w:cs="Arial"/>
          <w:sz w:val="20"/>
        </w:rPr>
        <w:t xml:space="preserve"> </w:t>
      </w:r>
      <w:r w:rsidR="00A45EA0" w:rsidRPr="009A375B">
        <w:rPr>
          <w:rFonts w:cs="Arial"/>
          <w:sz w:val="20"/>
        </w:rPr>
        <w:t>případný soupis zjištěných vad a nedostatků předané dokumentace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59E09698" w14:textId="77777777"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17FE195E" w14:textId="77777777" w:rsidR="00A3733B" w:rsidRPr="00D33BC1" w:rsidRDefault="003F473F" w:rsidP="00A45EA0">
      <w:pPr>
        <w:pStyle w:val="Znaka"/>
        <w:widowControl/>
        <w:numPr>
          <w:ilvl w:val="0"/>
          <w:numId w:val="26"/>
        </w:numPr>
        <w:ind w:left="1134" w:hanging="425"/>
        <w:jc w:val="both"/>
        <w:rPr>
          <w:rFonts w:cs="Arial"/>
          <w:sz w:val="20"/>
        </w:rPr>
      </w:pPr>
      <w:r w:rsidRPr="00E90C38">
        <w:rPr>
          <w:rFonts w:cs="Arial"/>
          <w:sz w:val="20"/>
        </w:rPr>
        <w:t xml:space="preserve">zpracování písemného </w:t>
      </w:r>
      <w:r w:rsidRPr="00D33BC1">
        <w:rPr>
          <w:rFonts w:cs="Arial"/>
          <w:sz w:val="20"/>
        </w:rPr>
        <w:t>harmonogramu realizace díla dle této smlouvy alespoň v rozsahu stanoveném v článku III. odst. 3.3. této smlouvy</w:t>
      </w:r>
      <w:r w:rsidR="00A45EA0" w:rsidRPr="00D33BC1">
        <w:rPr>
          <w:rFonts w:cs="Arial"/>
          <w:sz w:val="20"/>
        </w:rPr>
        <w:t>; a</w:t>
      </w:r>
      <w:r w:rsidR="00A3733B" w:rsidRPr="00D33BC1">
        <w:rPr>
          <w:rFonts w:cs="Arial"/>
          <w:sz w:val="20"/>
        </w:rPr>
        <w:t xml:space="preserve"> </w:t>
      </w:r>
    </w:p>
    <w:p w14:paraId="0A1FDDF4" w14:textId="77777777" w:rsidR="00027B99" w:rsidRPr="00D33BC1" w:rsidRDefault="00A3733B" w:rsidP="0051438E">
      <w:pPr>
        <w:pStyle w:val="Znaka"/>
        <w:widowControl/>
        <w:numPr>
          <w:ilvl w:val="0"/>
          <w:numId w:val="26"/>
        </w:numPr>
        <w:ind w:left="1134" w:hanging="425"/>
        <w:jc w:val="both"/>
        <w:rPr>
          <w:rFonts w:cs="Arial"/>
        </w:rPr>
      </w:pPr>
      <w:r w:rsidRPr="00D33BC1">
        <w:rPr>
          <w:rFonts w:cs="Arial"/>
          <w:color w:val="auto"/>
          <w:sz w:val="20"/>
        </w:rPr>
        <w:t>proveden</w:t>
      </w:r>
      <w:r w:rsidR="00422AB0" w:rsidRPr="00D33BC1">
        <w:rPr>
          <w:rFonts w:cs="Arial"/>
          <w:color w:val="auto"/>
          <w:sz w:val="20"/>
        </w:rPr>
        <w:t>í</w:t>
      </w:r>
      <w:r w:rsidRPr="00D33BC1">
        <w:rPr>
          <w:rFonts w:cs="Arial"/>
          <w:color w:val="auto"/>
          <w:sz w:val="20"/>
        </w:rPr>
        <w:t xml:space="preserve"> řádn</w:t>
      </w:r>
      <w:r w:rsidR="00422AB0" w:rsidRPr="00D33BC1">
        <w:rPr>
          <w:rFonts w:cs="Arial"/>
          <w:color w:val="auto"/>
          <w:sz w:val="20"/>
        </w:rPr>
        <w:t>é</w:t>
      </w:r>
      <w:r w:rsidRPr="00D33BC1">
        <w:rPr>
          <w:rFonts w:cs="Arial"/>
          <w:color w:val="auto"/>
          <w:sz w:val="20"/>
        </w:rPr>
        <w:t xml:space="preserve"> dodávk</w:t>
      </w:r>
      <w:r w:rsidR="00422AB0" w:rsidRPr="00D33BC1">
        <w:rPr>
          <w:rFonts w:cs="Arial"/>
          <w:color w:val="auto"/>
          <w:sz w:val="20"/>
        </w:rPr>
        <w:t>y</w:t>
      </w:r>
      <w:r w:rsidRPr="00D33BC1">
        <w:rPr>
          <w:rFonts w:cs="Arial"/>
          <w:color w:val="auto"/>
          <w:sz w:val="20"/>
        </w:rPr>
        <w:t xml:space="preserve"> stav</w:t>
      </w:r>
      <w:r w:rsidR="00A46305" w:rsidRPr="00D33BC1">
        <w:rPr>
          <w:rFonts w:cs="Arial"/>
          <w:color w:val="auto"/>
          <w:sz w:val="20"/>
        </w:rPr>
        <w:t>e</w:t>
      </w:r>
      <w:r w:rsidRPr="00D33BC1">
        <w:rPr>
          <w:rFonts w:cs="Arial"/>
          <w:color w:val="auto"/>
          <w:sz w:val="20"/>
        </w:rPr>
        <w:t>b</w:t>
      </w:r>
      <w:r w:rsidR="00A46305" w:rsidRPr="00D33BC1">
        <w:rPr>
          <w:rFonts w:cs="Arial"/>
          <w:color w:val="auto"/>
          <w:sz w:val="20"/>
        </w:rPr>
        <w:t>ních prací</w:t>
      </w:r>
      <w:r w:rsidR="00AF767E" w:rsidRPr="00D33BC1">
        <w:rPr>
          <w:rFonts w:cs="Arial"/>
          <w:color w:val="auto"/>
          <w:sz w:val="20"/>
        </w:rPr>
        <w:t xml:space="preserve">; </w:t>
      </w:r>
      <w:r w:rsidR="0051438E" w:rsidRPr="00D33BC1">
        <w:rPr>
          <w:rFonts w:cs="Arial"/>
          <w:sz w:val="20"/>
        </w:rPr>
        <w:t>a</w:t>
      </w:r>
    </w:p>
    <w:p w14:paraId="039292F7"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291CBF7C" w14:textId="77777777" w:rsidR="00A3733B" w:rsidRPr="00E90C38"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lastRenderedPageBreak/>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4EEAC2E6" w14:textId="77777777"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Pr="00FC1F9B">
        <w:rPr>
          <w:rFonts w:cs="Arial"/>
          <w:color w:val="auto"/>
          <w:sz w:val="20"/>
        </w:rPr>
        <w:t xml:space="preserve">pravomocným stavebním povolením a </w:t>
      </w:r>
      <w:r w:rsidR="008F7D25" w:rsidRPr="00FC1F9B">
        <w:rPr>
          <w:rFonts w:cs="Arial"/>
          <w:color w:val="auto"/>
          <w:sz w:val="20"/>
        </w:rPr>
        <w:t>PD</w:t>
      </w:r>
      <w:r w:rsidRPr="00FC1F9B">
        <w:rPr>
          <w:rFonts w:cs="Arial"/>
          <w:color w:val="auto"/>
          <w:sz w:val="20"/>
        </w:rPr>
        <w:t>, včetně jeho údržby, odstranění a likvidace</w:t>
      </w:r>
      <w:r w:rsidR="00A07479" w:rsidRPr="00FC1F9B">
        <w:rPr>
          <w:rFonts w:cs="Arial"/>
          <w:color w:val="auto"/>
          <w:sz w:val="20"/>
        </w:rPr>
        <w:t xml:space="preserve"> a včetně povinného vybavení staveniště</w:t>
      </w:r>
      <w:r w:rsidRPr="00FC1F9B">
        <w:rPr>
          <w:rFonts w:cs="Arial"/>
          <w:color w:val="auto"/>
          <w:sz w:val="20"/>
        </w:rPr>
        <w:t>; a</w:t>
      </w:r>
    </w:p>
    <w:p w14:paraId="1F43DD01"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098234FA" w14:textId="77777777"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6337047B"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 manipulac</w:t>
      </w:r>
      <w:r w:rsidR="00A46305" w:rsidRPr="009A375B">
        <w:rPr>
          <w:rFonts w:cs="Arial"/>
          <w:color w:val="auto"/>
          <w:sz w:val="20"/>
        </w:rPr>
        <w:t>e</w:t>
      </w:r>
      <w:r w:rsidRPr="009A375B">
        <w:rPr>
          <w:rFonts w:cs="Arial"/>
          <w:color w:val="auto"/>
          <w:sz w:val="20"/>
        </w:rPr>
        <w:t>; a</w:t>
      </w:r>
    </w:p>
    <w:p w14:paraId="50B3BC39"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1A48B2DF"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7202D885"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72395967"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1D27C49F"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19AED983" w14:textId="77777777" w:rsidR="00A92725" w:rsidRPr="009A375B"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63DB3095" w14:textId="77777777" w:rsidR="00A3733B" w:rsidRPr="009A375B"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6AE3B49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14:paraId="3C941DB6"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19449793"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7777AEAD" w14:textId="77777777" w:rsidR="008F7D25" w:rsidRPr="009A375B" w:rsidRDefault="008F7D25" w:rsidP="008F7D25">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45751F9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394A416B"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0BC83F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0B20136C"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6895C49D"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 a</w:t>
      </w:r>
    </w:p>
    <w:p w14:paraId="54A4A595"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4B712A35" w14:textId="77777777" w:rsidR="009B2C04"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lastRenderedPageBreak/>
        <w:t>uvedení pozemků a komunikací dotčených výstavbou do původního stavu, nebo do stavu dle podmínek stavebního povolení,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4F6D0E5E"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25CD0132"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4.1. této smlouvy</w:t>
      </w:r>
      <w:r w:rsidR="004173E7">
        <w:rPr>
          <w:rFonts w:ascii="Arial" w:hAnsi="Arial" w:cs="Arial"/>
        </w:rPr>
        <w:t>.</w:t>
      </w:r>
    </w:p>
    <w:p w14:paraId="44B394DC" w14:textId="77777777" w:rsidR="008F7D25" w:rsidRPr="009A375B" w:rsidRDefault="008F7D25" w:rsidP="00F36D62">
      <w:pPr>
        <w:ind w:left="709"/>
        <w:jc w:val="both"/>
        <w:rPr>
          <w:rFonts w:ascii="Arial" w:hAnsi="Arial" w:cs="Arial"/>
        </w:rPr>
      </w:pPr>
    </w:p>
    <w:p w14:paraId="38629084"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84EF491" w14:textId="77777777" w:rsidR="00EC45D9" w:rsidRPr="009A375B" w:rsidRDefault="00EC45D9" w:rsidP="005E5C56">
      <w:pPr>
        <w:ind w:left="709"/>
        <w:jc w:val="both"/>
        <w:rPr>
          <w:rFonts w:ascii="Arial" w:hAnsi="Arial" w:cs="Arial"/>
        </w:rPr>
      </w:pPr>
    </w:p>
    <w:p w14:paraId="480925A2" w14:textId="77777777" w:rsidR="00A3733B" w:rsidRPr="008E5ADA" w:rsidRDefault="00A3733B" w:rsidP="008D2B6A">
      <w:pPr>
        <w:numPr>
          <w:ilvl w:val="1"/>
          <w:numId w:val="30"/>
        </w:numPr>
        <w:jc w:val="both"/>
        <w:rPr>
          <w:rFonts w:ascii="Arial" w:hAnsi="Arial" w:cs="Arial"/>
        </w:rPr>
      </w:pPr>
      <w:r w:rsidRPr="009A375B">
        <w:rPr>
          <w:rFonts w:ascii="Arial" w:hAnsi="Arial" w:cs="Arial"/>
        </w:rPr>
        <w:t xml:space="preserve">Dílo bude provedeno v rozsahu, </w:t>
      </w:r>
      <w:r w:rsidRPr="008E5ADA">
        <w:rPr>
          <w:rFonts w:ascii="Arial" w:hAnsi="Arial" w:cs="Arial"/>
        </w:rPr>
        <w:t>způsobem a v jakosti stanovené:</w:t>
      </w:r>
    </w:p>
    <w:p w14:paraId="21F59238" w14:textId="77777777" w:rsidR="00A3733B" w:rsidRPr="008E5ADA" w:rsidRDefault="00A3733B" w:rsidP="005F5CD5">
      <w:pPr>
        <w:ind w:left="1134" w:hanging="425"/>
        <w:jc w:val="both"/>
        <w:rPr>
          <w:rFonts w:ascii="Arial" w:hAnsi="Arial" w:cs="Arial"/>
        </w:rPr>
      </w:pPr>
      <w:r w:rsidRPr="008E5ADA">
        <w:rPr>
          <w:rFonts w:ascii="Arial" w:hAnsi="Arial" w:cs="Arial"/>
        </w:rPr>
        <w:t xml:space="preserve">a)  </w:t>
      </w:r>
      <w:r w:rsidRPr="008E5ADA">
        <w:rPr>
          <w:rFonts w:ascii="Arial" w:hAnsi="Arial" w:cs="Arial"/>
        </w:rPr>
        <w:tab/>
        <w:t>touto smlouvou</w:t>
      </w:r>
      <w:r w:rsidR="00D04AE9" w:rsidRPr="008E5ADA">
        <w:rPr>
          <w:rFonts w:ascii="Arial" w:hAnsi="Arial" w:cs="Arial"/>
        </w:rPr>
        <w:t>;</w:t>
      </w:r>
      <w:r w:rsidRPr="008E5ADA">
        <w:rPr>
          <w:rFonts w:ascii="Arial" w:hAnsi="Arial" w:cs="Arial"/>
        </w:rPr>
        <w:t xml:space="preserve"> a</w:t>
      </w:r>
    </w:p>
    <w:p w14:paraId="64F72411" w14:textId="54189ECC" w:rsidR="00225E3B" w:rsidRPr="008E5ADA" w:rsidRDefault="00A3733B" w:rsidP="005F5CD5">
      <w:pPr>
        <w:ind w:left="1134" w:hanging="425"/>
        <w:jc w:val="both"/>
        <w:rPr>
          <w:rFonts w:ascii="Arial" w:hAnsi="Arial" w:cs="Arial"/>
        </w:rPr>
      </w:pPr>
      <w:r w:rsidRPr="008E5ADA">
        <w:rPr>
          <w:rFonts w:ascii="Arial" w:hAnsi="Arial" w:cs="Arial"/>
        </w:rPr>
        <w:t xml:space="preserve">b) </w:t>
      </w:r>
      <w:r w:rsidRPr="008E5ADA">
        <w:rPr>
          <w:rFonts w:ascii="Arial" w:hAnsi="Arial" w:cs="Arial"/>
        </w:rPr>
        <w:tab/>
      </w:r>
      <w:r w:rsidRPr="008E5ADA">
        <w:rPr>
          <w:rFonts w:ascii="Arial" w:hAnsi="Arial" w:cs="Arial"/>
          <w:color w:val="000000" w:themeColor="text1"/>
        </w:rPr>
        <w:t xml:space="preserve">projektovou dokumentací pro </w:t>
      </w:r>
      <w:r w:rsidR="00D77FF8" w:rsidRPr="008E5ADA">
        <w:rPr>
          <w:rFonts w:ascii="Arial" w:hAnsi="Arial" w:cs="Arial"/>
          <w:color w:val="000000" w:themeColor="text1"/>
        </w:rPr>
        <w:t>provádění</w:t>
      </w:r>
      <w:r w:rsidR="007A5FF0" w:rsidRPr="008E5ADA">
        <w:rPr>
          <w:rFonts w:ascii="Arial" w:hAnsi="Arial" w:cs="Arial"/>
          <w:color w:val="000000" w:themeColor="text1"/>
        </w:rPr>
        <w:t xml:space="preserve"> stavby </w:t>
      </w:r>
      <w:r w:rsidR="001745C5" w:rsidRPr="008E5ADA">
        <w:rPr>
          <w:rFonts w:ascii="Arial" w:hAnsi="Arial" w:cs="Arial"/>
          <w:color w:val="000000" w:themeColor="text1"/>
        </w:rPr>
        <w:t>s</w:t>
      </w:r>
      <w:r w:rsidR="004C5AF9" w:rsidRPr="008E5ADA">
        <w:rPr>
          <w:rFonts w:ascii="Arial" w:hAnsi="Arial" w:cs="Arial"/>
          <w:color w:val="000000" w:themeColor="text1"/>
        </w:rPr>
        <w:t> </w:t>
      </w:r>
      <w:r w:rsidR="001745C5" w:rsidRPr="008E5ADA">
        <w:rPr>
          <w:rFonts w:ascii="Arial" w:hAnsi="Arial" w:cs="Arial"/>
          <w:color w:val="000000" w:themeColor="text1"/>
        </w:rPr>
        <w:t>názvem</w:t>
      </w:r>
      <w:r w:rsidR="004C5AF9" w:rsidRPr="008E5ADA">
        <w:rPr>
          <w:rFonts w:ascii="Arial" w:hAnsi="Arial" w:cs="Arial"/>
          <w:color w:val="000000" w:themeColor="text1"/>
        </w:rPr>
        <w:t xml:space="preserve"> </w:t>
      </w:r>
      <w:r w:rsidR="00DA7155" w:rsidRPr="008E5ADA">
        <w:rPr>
          <w:rFonts w:ascii="Arial" w:hAnsi="Arial" w:cs="Arial"/>
        </w:rPr>
        <w:t>„</w:t>
      </w:r>
      <w:r w:rsidR="009F3325" w:rsidRPr="00CB5893">
        <w:rPr>
          <w:rFonts w:ascii="Arial" w:hAnsi="Arial" w:cs="Arial"/>
          <w:b/>
        </w:rPr>
        <w:t>Víceúčelové hřiště u tréninkové haly KV Arény</w:t>
      </w:r>
      <w:r w:rsidR="00DA7155" w:rsidRPr="008E5ADA">
        <w:rPr>
          <w:rFonts w:ascii="Arial" w:hAnsi="Arial" w:cs="Arial"/>
        </w:rPr>
        <w:t>“</w:t>
      </w:r>
      <w:r w:rsidR="0013346B" w:rsidRPr="008E5ADA">
        <w:rPr>
          <w:rFonts w:ascii="Arial" w:hAnsi="Arial" w:cs="Arial"/>
        </w:rPr>
        <w:t xml:space="preserve">, včetně </w:t>
      </w:r>
      <w:r w:rsidR="00DB00BF" w:rsidRPr="00DB00BF">
        <w:rPr>
          <w:rFonts w:ascii="Arial" w:hAnsi="Arial" w:cs="Arial"/>
        </w:rPr>
        <w:t xml:space="preserve">Soupisu stavebních prací, dodávek a služeb s výkazem výměr, zpracovala </w:t>
      </w:r>
      <w:r w:rsidR="0070288E">
        <w:rPr>
          <w:rFonts w:ascii="Arial" w:hAnsi="Arial" w:cs="Arial"/>
        </w:rPr>
        <w:t>společnost DPT projekty Ostrov</w:t>
      </w:r>
      <w:r w:rsidR="0070288E" w:rsidRPr="00DB00BF">
        <w:rPr>
          <w:rFonts w:ascii="Arial" w:hAnsi="Arial" w:cs="Arial"/>
          <w:color w:val="333333"/>
          <w:lang w:eastAsia="cs-CZ"/>
        </w:rPr>
        <w:t xml:space="preserve">, IČ: </w:t>
      </w:r>
      <w:r w:rsidR="0070288E">
        <w:rPr>
          <w:rFonts w:ascii="Arial" w:hAnsi="Arial" w:cs="Arial"/>
          <w:color w:val="333333"/>
          <w:lang w:eastAsia="cs-CZ"/>
        </w:rPr>
        <w:t>08728097</w:t>
      </w:r>
      <w:r w:rsidR="0070288E" w:rsidRPr="00DB00BF">
        <w:rPr>
          <w:rFonts w:ascii="Arial" w:hAnsi="Arial" w:cs="Arial"/>
          <w:color w:val="333333"/>
          <w:lang w:eastAsia="cs-CZ"/>
        </w:rPr>
        <w:t xml:space="preserve">, </w:t>
      </w:r>
      <w:r w:rsidR="0070288E">
        <w:rPr>
          <w:rFonts w:ascii="Arial" w:hAnsi="Arial" w:cs="Arial"/>
          <w:color w:val="333333"/>
          <w:lang w:eastAsia="cs-CZ"/>
        </w:rPr>
        <w:t>s</w:t>
      </w:r>
      <w:r w:rsidR="0070288E" w:rsidRPr="00DB00BF">
        <w:rPr>
          <w:rFonts w:ascii="Arial" w:hAnsi="Arial" w:cs="Arial"/>
          <w:color w:val="333333"/>
          <w:lang w:eastAsia="cs-CZ"/>
        </w:rPr>
        <w:t xml:space="preserve">e sídlem: </w:t>
      </w:r>
      <w:r w:rsidR="0070288E">
        <w:rPr>
          <w:rFonts w:ascii="Arial" w:hAnsi="Arial" w:cs="Arial"/>
          <w:color w:val="333333"/>
          <w:lang w:eastAsia="cs-CZ"/>
        </w:rPr>
        <w:t>Klínovecká 1407, 363 01 Ostrov</w:t>
      </w:r>
      <w:r w:rsidR="00D04AE9" w:rsidRPr="008E5ADA">
        <w:rPr>
          <w:rFonts w:ascii="Arial" w:hAnsi="Arial" w:cs="Arial"/>
        </w:rPr>
        <w:t>;</w:t>
      </w:r>
      <w:r w:rsidR="0014485C" w:rsidRPr="008E5ADA">
        <w:rPr>
          <w:rFonts w:ascii="Arial" w:hAnsi="Arial" w:cs="Arial"/>
        </w:rPr>
        <w:t xml:space="preserve"> </w:t>
      </w:r>
      <w:r w:rsidR="004C0BEF" w:rsidRPr="008E5ADA">
        <w:rPr>
          <w:rFonts w:ascii="Arial" w:hAnsi="Arial" w:cs="Arial"/>
        </w:rPr>
        <w:t>a</w:t>
      </w:r>
    </w:p>
    <w:p w14:paraId="782F8314" w14:textId="7D3F8AB0" w:rsidR="00A3733B" w:rsidRPr="006F693A" w:rsidRDefault="00A3733B" w:rsidP="005F5CD5">
      <w:pPr>
        <w:ind w:left="1134" w:hanging="425"/>
        <w:jc w:val="both"/>
        <w:rPr>
          <w:rFonts w:ascii="Arial" w:hAnsi="Arial" w:cs="Arial"/>
          <w:color w:val="FF0000"/>
        </w:rPr>
      </w:pPr>
      <w:r w:rsidRPr="008E5ADA">
        <w:rPr>
          <w:rFonts w:ascii="Arial" w:hAnsi="Arial" w:cs="Arial"/>
        </w:rPr>
        <w:t>c)</w:t>
      </w:r>
      <w:r w:rsidRPr="008E5ADA">
        <w:rPr>
          <w:rFonts w:ascii="Arial" w:hAnsi="Arial" w:cs="Arial"/>
          <w:color w:val="FF0000"/>
        </w:rPr>
        <w:tab/>
      </w:r>
      <w:r w:rsidR="00064089" w:rsidRPr="008E5ADA">
        <w:rPr>
          <w:rFonts w:ascii="Arial" w:hAnsi="Arial" w:cs="Arial"/>
        </w:rPr>
        <w:t>zadávací dokumentací k veřejné zakázce</w:t>
      </w:r>
      <w:r w:rsidRPr="008E5ADA">
        <w:rPr>
          <w:rFonts w:ascii="Arial" w:hAnsi="Arial" w:cs="Arial"/>
        </w:rPr>
        <w:t xml:space="preserve"> </w:t>
      </w:r>
      <w:r w:rsidR="00B94205" w:rsidRPr="008E5ADA">
        <w:rPr>
          <w:rFonts w:ascii="Arial" w:hAnsi="Arial" w:cs="Arial"/>
        </w:rPr>
        <w:t xml:space="preserve">s názvem </w:t>
      </w:r>
      <w:r w:rsidR="00446BD3" w:rsidRPr="008E5ADA">
        <w:rPr>
          <w:rFonts w:ascii="Arial" w:hAnsi="Arial" w:cs="Arial"/>
        </w:rPr>
        <w:t>„</w:t>
      </w:r>
      <w:r w:rsidR="009F3325" w:rsidRPr="00CB5893">
        <w:rPr>
          <w:rFonts w:ascii="Arial" w:hAnsi="Arial" w:cs="Arial"/>
          <w:b/>
        </w:rPr>
        <w:t>Víceúčelové hřiště u tréninkové haly KV Arény</w:t>
      </w:r>
      <w:r w:rsidR="003E01DA" w:rsidRPr="003E01DA">
        <w:rPr>
          <w:rFonts w:ascii="Arial" w:hAnsi="Arial" w:cs="Arial"/>
        </w:rPr>
        <w:t>“</w:t>
      </w:r>
      <w:r w:rsidR="00C67C1E" w:rsidRPr="003E01DA">
        <w:rPr>
          <w:rFonts w:ascii="Arial" w:hAnsi="Arial" w:cs="Arial"/>
        </w:rPr>
        <w:t xml:space="preserve"> </w:t>
      </w:r>
      <w:r w:rsidR="00955D99" w:rsidRPr="003E01DA">
        <w:rPr>
          <w:rFonts w:ascii="Arial" w:hAnsi="Arial" w:cs="Arial"/>
        </w:rPr>
        <w:t xml:space="preserve">ze dne </w:t>
      </w:r>
      <w:r w:rsidR="00446BD3" w:rsidRPr="00446BD3">
        <w:rPr>
          <w:rFonts w:ascii="Arial" w:hAnsi="Arial" w:cs="Arial"/>
          <w:highlight w:val="green"/>
        </w:rPr>
        <w:t>XX. XX</w:t>
      </w:r>
      <w:r w:rsidR="003E01DA" w:rsidRPr="00446BD3">
        <w:rPr>
          <w:rFonts w:ascii="Arial" w:hAnsi="Arial" w:cs="Arial"/>
          <w:highlight w:val="green"/>
        </w:rPr>
        <w:t>.</w:t>
      </w:r>
      <w:r w:rsidR="00EF0115">
        <w:rPr>
          <w:rFonts w:ascii="Arial" w:hAnsi="Arial" w:cs="Arial"/>
          <w:highlight w:val="green"/>
        </w:rPr>
        <w:t xml:space="preserve"> 202</w:t>
      </w:r>
      <w:r w:rsidR="00EF0115" w:rsidRPr="00EF0115">
        <w:rPr>
          <w:rFonts w:ascii="Arial" w:hAnsi="Arial" w:cs="Arial"/>
          <w:highlight w:val="green"/>
        </w:rPr>
        <w:t>4</w:t>
      </w:r>
      <w:r w:rsidRPr="003E01DA">
        <w:rPr>
          <w:rFonts w:ascii="Arial" w:hAnsi="Arial" w:cs="Arial"/>
        </w:rPr>
        <w:t>; a</w:t>
      </w:r>
    </w:p>
    <w:p w14:paraId="51C48D7A" w14:textId="1C56D1DA" w:rsidR="00A07479" w:rsidRPr="009A375B" w:rsidRDefault="00A3733B" w:rsidP="00C8688F">
      <w:pPr>
        <w:ind w:left="1134" w:hanging="425"/>
        <w:jc w:val="both"/>
        <w:rPr>
          <w:rFonts w:ascii="Arial" w:hAnsi="Arial" w:cs="Arial"/>
        </w:rPr>
      </w:pPr>
      <w:r w:rsidRPr="009A375B">
        <w:rPr>
          <w:rFonts w:ascii="Arial" w:hAnsi="Arial" w:cs="Arial"/>
        </w:rPr>
        <w:t xml:space="preserve">d) </w:t>
      </w:r>
      <w:r w:rsidRPr="009A375B">
        <w:rPr>
          <w:rFonts w:ascii="Arial" w:hAnsi="Arial" w:cs="Arial"/>
        </w:rPr>
        <w:tab/>
        <w:t xml:space="preserve">nabídkou zhotovitele díla ze dne </w:t>
      </w:r>
      <w:r w:rsidRPr="009A375B">
        <w:rPr>
          <w:rFonts w:ascii="Arial" w:hAnsi="Arial" w:cs="Arial"/>
          <w:highlight w:val="cyan"/>
        </w:rPr>
        <w:t>………</w:t>
      </w:r>
      <w:r w:rsidR="003F0D33" w:rsidRPr="009A375B">
        <w:rPr>
          <w:rFonts w:ascii="Arial" w:hAnsi="Arial" w:cs="Arial"/>
          <w:highlight w:val="cyan"/>
        </w:rPr>
        <w:t>..</w:t>
      </w:r>
      <w:r w:rsidRPr="009A375B">
        <w:rPr>
          <w:rFonts w:ascii="Arial" w:hAnsi="Arial" w:cs="Arial"/>
          <w:highlight w:val="cyan"/>
        </w:rPr>
        <w:t>…..</w:t>
      </w:r>
      <w:r w:rsidR="00064089" w:rsidRPr="009A375B">
        <w:rPr>
          <w:rFonts w:ascii="Arial" w:hAnsi="Arial" w:cs="Arial"/>
        </w:rPr>
        <w:t>,</w:t>
      </w:r>
      <w:r w:rsidR="005F5CD5" w:rsidRPr="009A375B">
        <w:rPr>
          <w:rFonts w:ascii="Arial" w:hAnsi="Arial" w:cs="Arial"/>
        </w:rPr>
        <w:t xml:space="preserve"> </w:t>
      </w:r>
      <w:r w:rsidR="00F91039" w:rsidRPr="009A375B">
        <w:rPr>
          <w:rFonts w:ascii="Arial" w:hAnsi="Arial" w:cs="Arial"/>
        </w:rPr>
        <w:t>včetn</w:t>
      </w:r>
      <w:r w:rsidR="00394D49" w:rsidRPr="009A375B">
        <w:rPr>
          <w:rFonts w:ascii="Arial" w:hAnsi="Arial" w:cs="Arial"/>
        </w:rPr>
        <w:t>ě oceněn</w:t>
      </w:r>
      <w:r w:rsidR="009B2C04" w:rsidRPr="009A375B">
        <w:rPr>
          <w:rFonts w:ascii="Arial" w:hAnsi="Arial" w:cs="Arial"/>
        </w:rPr>
        <w:t>ého</w:t>
      </w:r>
      <w:r w:rsidR="00394D49" w:rsidRPr="009A375B">
        <w:rPr>
          <w:rFonts w:ascii="Arial" w:hAnsi="Arial" w:cs="Arial"/>
        </w:rPr>
        <w:t xml:space="preserve"> soupis</w:t>
      </w:r>
      <w:r w:rsidR="009B2C04" w:rsidRPr="009A375B">
        <w:rPr>
          <w:rFonts w:ascii="Arial" w:hAnsi="Arial" w:cs="Arial"/>
        </w:rPr>
        <w:t>u</w:t>
      </w:r>
      <w:r w:rsidR="004331BE" w:rsidRPr="009A375B">
        <w:rPr>
          <w:rFonts w:ascii="Arial" w:hAnsi="Arial" w:cs="Arial"/>
        </w:rPr>
        <w:t xml:space="preserve"> stavebních prací, dodávek a služeb s výkazem výměr</w:t>
      </w:r>
      <w:r w:rsidRPr="009A375B">
        <w:rPr>
          <w:rFonts w:ascii="Arial" w:hAnsi="Arial" w:cs="Arial"/>
        </w:rPr>
        <w:t>; a</w:t>
      </w:r>
    </w:p>
    <w:p w14:paraId="7C745ADB" w14:textId="77777777" w:rsidR="00A3733B" w:rsidRPr="009A375B" w:rsidRDefault="00C8688F" w:rsidP="00C868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right" w:pos="9411"/>
        </w:tabs>
        <w:ind w:left="1134" w:hanging="425"/>
        <w:jc w:val="both"/>
        <w:rPr>
          <w:rFonts w:ascii="Arial" w:hAnsi="Arial" w:cs="Arial"/>
        </w:rPr>
      </w:pPr>
      <w:r>
        <w:rPr>
          <w:rFonts w:ascii="Arial" w:hAnsi="Arial" w:cs="Arial"/>
        </w:rPr>
        <w:t>e</w:t>
      </w:r>
      <w:r w:rsidR="00A3733B" w:rsidRPr="009A375B">
        <w:rPr>
          <w:rFonts w:ascii="Arial" w:hAnsi="Arial" w:cs="Arial"/>
        </w:rPr>
        <w:t xml:space="preserve">) </w:t>
      </w:r>
      <w:r w:rsidR="00A3733B" w:rsidRPr="009A375B">
        <w:rPr>
          <w:rFonts w:ascii="Arial" w:hAnsi="Arial" w:cs="Arial"/>
        </w:rPr>
        <w:tab/>
        <w:t>písemnými pokyny objednatele řádně podepsanými oprávněným zástupcem objednatele; a</w:t>
      </w:r>
      <w:r>
        <w:rPr>
          <w:rFonts w:ascii="Arial" w:hAnsi="Arial" w:cs="Arial"/>
        </w:rPr>
        <w:tab/>
      </w:r>
      <w:r>
        <w:rPr>
          <w:rFonts w:ascii="Arial" w:hAnsi="Arial" w:cs="Arial"/>
        </w:rPr>
        <w:tab/>
      </w:r>
    </w:p>
    <w:p w14:paraId="16CE8616" w14:textId="77777777" w:rsidR="00A3733B" w:rsidRPr="009A375B" w:rsidRDefault="00C8688F" w:rsidP="005F5CD5">
      <w:pPr>
        <w:ind w:left="1134" w:hanging="425"/>
        <w:jc w:val="both"/>
        <w:rPr>
          <w:rFonts w:ascii="Arial" w:hAnsi="Arial" w:cs="Arial"/>
        </w:rPr>
      </w:pPr>
      <w:r>
        <w:rPr>
          <w:rFonts w:ascii="Arial" w:hAnsi="Arial" w:cs="Arial"/>
        </w:rPr>
        <w:t>f</w:t>
      </w:r>
      <w:r w:rsidR="00A3733B" w:rsidRPr="009A375B">
        <w:rPr>
          <w:rFonts w:ascii="Arial" w:hAnsi="Arial" w:cs="Arial"/>
        </w:rPr>
        <w:t>)</w:t>
      </w:r>
      <w:r w:rsidR="00A3733B" w:rsidRPr="009A375B">
        <w:rPr>
          <w:rFonts w:ascii="Arial" w:hAnsi="Arial" w:cs="Arial"/>
        </w:rPr>
        <w:tab/>
        <w:t>obecně závaznými právními předpisy,</w:t>
      </w:r>
      <w:r w:rsidR="004F302C" w:rsidRPr="009A375B">
        <w:rPr>
          <w:rFonts w:ascii="Arial" w:hAnsi="Arial" w:cs="Arial"/>
        </w:rPr>
        <w:t xml:space="preserve"> </w:t>
      </w:r>
      <w:r w:rsidR="001434E2" w:rsidRPr="009A375B">
        <w:rPr>
          <w:rFonts w:ascii="Arial" w:hAnsi="Arial" w:cs="Arial"/>
        </w:rPr>
        <w:t>ČSN, ČN, EN</w:t>
      </w:r>
      <w:r w:rsidR="00A3733B" w:rsidRPr="009A375B">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9A375B">
        <w:rPr>
          <w:rFonts w:ascii="Arial" w:hAnsi="Arial" w:cs="Arial"/>
        </w:rPr>
        <w:t xml:space="preserve"> v takovém případě</w:t>
      </w:r>
      <w:r w:rsidR="00A3733B" w:rsidRPr="009A375B">
        <w:rPr>
          <w:rFonts w:ascii="Arial" w:hAnsi="Arial" w:cs="Arial"/>
        </w:rPr>
        <w:t xml:space="preserve"> oprávněn upravit způsob provádění díla.</w:t>
      </w:r>
    </w:p>
    <w:p w14:paraId="0BFABD82" w14:textId="77777777" w:rsidR="00A3733B" w:rsidRPr="009A375B" w:rsidRDefault="00A3733B" w:rsidP="005E5C56">
      <w:pPr>
        <w:ind w:left="1408" w:hanging="699"/>
        <w:jc w:val="both"/>
        <w:rPr>
          <w:rFonts w:ascii="Arial" w:hAnsi="Arial" w:cs="Arial"/>
        </w:rPr>
      </w:pPr>
    </w:p>
    <w:p w14:paraId="2D44CA97" w14:textId="77777777" w:rsidR="00A45EA0" w:rsidRPr="009A375B" w:rsidRDefault="00704F90" w:rsidP="00755F31">
      <w:pPr>
        <w:numPr>
          <w:ilvl w:val="1"/>
          <w:numId w:val="30"/>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431CDCB2" w14:textId="77777777" w:rsidR="00627682" w:rsidRPr="009A375B" w:rsidRDefault="00627682" w:rsidP="005E5C56">
      <w:pPr>
        <w:ind w:left="1408"/>
        <w:jc w:val="both"/>
        <w:rPr>
          <w:rFonts w:ascii="Arial" w:hAnsi="Arial" w:cs="Arial"/>
        </w:rPr>
      </w:pPr>
    </w:p>
    <w:p w14:paraId="454B6A56" w14:textId="77777777" w:rsidR="00A3733B" w:rsidRPr="009A375B" w:rsidRDefault="00A3733B" w:rsidP="008D2B6A">
      <w:pPr>
        <w:numPr>
          <w:ilvl w:val="1"/>
          <w:numId w:val="30"/>
        </w:numPr>
        <w:jc w:val="both"/>
        <w:rPr>
          <w:rFonts w:ascii="Arial" w:hAnsi="Arial" w:cs="Arial"/>
        </w:rPr>
      </w:pPr>
      <w:r w:rsidRPr="009A375B">
        <w:rPr>
          <w:rFonts w:ascii="Arial" w:hAnsi="Arial" w:cs="Arial"/>
        </w:rPr>
        <w:t>Nepředvídaným plněním se rozumí:</w:t>
      </w:r>
    </w:p>
    <w:p w14:paraId="793B3EA1"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stavební</w:t>
      </w:r>
      <w:r w:rsidR="004F302C" w:rsidRPr="009A375B">
        <w:rPr>
          <w:rFonts w:ascii="Arial" w:hAnsi="Arial" w:cs="Arial"/>
          <w:sz w:val="20"/>
        </w:rPr>
        <w:t>ho</w:t>
      </w:r>
      <w:r w:rsidRPr="009A375B">
        <w:rPr>
          <w:rFonts w:ascii="Arial" w:hAnsi="Arial" w:cs="Arial"/>
          <w:sz w:val="20"/>
        </w:rPr>
        <w:t xml:space="preserve"> povolení na provedení díla</w:t>
      </w:r>
      <w:r w:rsidR="004F302C" w:rsidRPr="009A375B">
        <w:rPr>
          <w:rFonts w:ascii="Arial" w:hAnsi="Arial" w:cs="Arial"/>
          <w:sz w:val="20"/>
        </w:rPr>
        <w:t>,</w:t>
      </w:r>
      <w:r w:rsidRPr="009A375B">
        <w:rPr>
          <w:rFonts w:ascii="Arial" w:hAnsi="Arial" w:cs="Arial"/>
          <w:sz w:val="20"/>
        </w:rPr>
        <w:t xml:space="preserve">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70DE9B13" w14:textId="77777777" w:rsidR="00A3733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7F43492F" w14:textId="77777777" w:rsidR="009F3325" w:rsidRPr="009A375B" w:rsidRDefault="009F3325" w:rsidP="005F5CD5">
      <w:pPr>
        <w:pStyle w:val="Zkladntextodsazen31"/>
        <w:ind w:left="1134" w:hanging="429"/>
        <w:rPr>
          <w:rFonts w:ascii="Arial" w:hAnsi="Arial" w:cs="Arial"/>
          <w:sz w:val="20"/>
        </w:rPr>
      </w:pPr>
    </w:p>
    <w:p w14:paraId="26F01A05"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6422FDDE"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2D721580"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0CAF9FE7"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9A375B">
        <w:rPr>
          <w:rFonts w:ascii="Arial" w:hAnsi="Arial" w:cs="Arial"/>
          <w:sz w:val="20"/>
        </w:rPr>
        <w:t xml:space="preserve">stavebním povolením </w:t>
      </w:r>
      <w:r w:rsidRPr="009A375B">
        <w:rPr>
          <w:rFonts w:ascii="Arial" w:hAnsi="Arial" w:cs="Arial"/>
          <w:sz w:val="20"/>
        </w:rPr>
        <w:t>a tato pouze zpřesňují.</w:t>
      </w:r>
    </w:p>
    <w:p w14:paraId="48961092" w14:textId="77777777" w:rsidR="005F5CD5" w:rsidRPr="009A375B" w:rsidRDefault="005F5CD5" w:rsidP="005F5CD5">
      <w:pPr>
        <w:pStyle w:val="Zkladntextodsazen31"/>
        <w:ind w:left="1134" w:hanging="429"/>
        <w:rPr>
          <w:rFonts w:ascii="Arial" w:hAnsi="Arial" w:cs="Arial"/>
          <w:sz w:val="20"/>
        </w:rPr>
      </w:pPr>
    </w:p>
    <w:p w14:paraId="40069EF6" w14:textId="77777777" w:rsidR="00A3733B" w:rsidRPr="009A375B" w:rsidRDefault="00A3733B" w:rsidP="008D2B6A">
      <w:pPr>
        <w:numPr>
          <w:ilvl w:val="1"/>
          <w:numId w:val="30"/>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590D08C0"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64158F3B"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2A24B056"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ED4975" w:rsidRPr="009A375B">
        <w:rPr>
          <w:rFonts w:ascii="Arial" w:hAnsi="Arial" w:cs="Arial"/>
          <w:sz w:val="20"/>
        </w:rPr>
        <w:t>projektovou dokumentací</w:t>
      </w:r>
      <w:r w:rsidR="00FA27DF" w:rsidRPr="009A375B">
        <w:rPr>
          <w:rFonts w:ascii="Arial" w:hAnsi="Arial" w:cs="Arial"/>
          <w:sz w:val="20"/>
        </w:rPr>
        <w:t xml:space="preserve"> </w:t>
      </w:r>
      <w:r w:rsidR="00AC62A9" w:rsidRPr="009A375B">
        <w:rPr>
          <w:rFonts w:ascii="Arial" w:hAnsi="Arial" w:cs="Arial"/>
          <w:sz w:val="20"/>
        </w:rPr>
        <w:t>dle</w:t>
      </w:r>
      <w:r w:rsidR="00FA27DF" w:rsidRPr="009A375B">
        <w:rPr>
          <w:rFonts w:ascii="Arial" w:hAnsi="Arial" w:cs="Arial"/>
          <w:sz w:val="20"/>
        </w:rPr>
        <w:t xml:space="preserve"> </w:t>
      </w:r>
      <w:r w:rsidR="00AC62A9" w:rsidRPr="009A375B">
        <w:rPr>
          <w:rFonts w:ascii="Arial" w:hAnsi="Arial" w:cs="Arial"/>
          <w:sz w:val="20"/>
        </w:rPr>
        <w:t>článku II</w:t>
      </w:r>
      <w:r w:rsidR="00E7734C" w:rsidRPr="009A375B">
        <w:rPr>
          <w:rFonts w:ascii="Arial" w:hAnsi="Arial" w:cs="Arial"/>
          <w:sz w:val="20"/>
        </w:rPr>
        <w:t>.</w:t>
      </w:r>
      <w:r w:rsidR="00AC62A9" w:rsidRPr="009A375B">
        <w:rPr>
          <w:rFonts w:ascii="Arial" w:hAnsi="Arial" w:cs="Arial"/>
          <w:sz w:val="20"/>
        </w:rPr>
        <w:t xml:space="preserve"> odst. </w:t>
      </w:r>
      <w:r w:rsidR="00FA27DF" w:rsidRPr="009A375B">
        <w:rPr>
          <w:rFonts w:ascii="Arial" w:hAnsi="Arial" w:cs="Arial"/>
          <w:sz w:val="20"/>
        </w:rPr>
        <w:t>2.3 písm</w:t>
      </w:r>
      <w:r w:rsidR="00AC62A9" w:rsidRPr="009A375B">
        <w:rPr>
          <w:rFonts w:ascii="Arial" w:hAnsi="Arial" w:cs="Arial"/>
          <w:sz w:val="20"/>
        </w:rPr>
        <w:t>.</w:t>
      </w:r>
      <w:r w:rsidR="00FA27DF" w:rsidRPr="009A375B">
        <w:rPr>
          <w:rFonts w:ascii="Arial" w:hAnsi="Arial" w:cs="Arial"/>
          <w:sz w:val="20"/>
        </w:rPr>
        <w:t xml:space="preserve"> b) </w:t>
      </w:r>
      <w:r w:rsidR="00AC62A9" w:rsidRPr="009A375B">
        <w:rPr>
          <w:rFonts w:ascii="Arial" w:hAnsi="Arial" w:cs="Arial"/>
          <w:sz w:val="20"/>
        </w:rPr>
        <w:t>této smlouvy</w:t>
      </w:r>
      <w:r w:rsidR="00ED4975" w:rsidRPr="009A375B">
        <w:rPr>
          <w:rFonts w:ascii="Arial" w:hAnsi="Arial" w:cs="Arial"/>
          <w:sz w:val="20"/>
        </w:rPr>
        <w:t>; a</w:t>
      </w:r>
    </w:p>
    <w:p w14:paraId="5C8DAE47" w14:textId="77777777" w:rsidR="00A3733B" w:rsidRPr="009A375B" w:rsidRDefault="00A3733B" w:rsidP="005F5CD5">
      <w:pPr>
        <w:ind w:left="1134" w:hanging="425"/>
        <w:jc w:val="both"/>
        <w:rPr>
          <w:rFonts w:ascii="Arial" w:hAnsi="Arial" w:cs="Arial"/>
        </w:rPr>
      </w:pPr>
      <w:r w:rsidRPr="009A375B">
        <w:rPr>
          <w:rFonts w:ascii="Arial" w:hAnsi="Arial" w:cs="Arial"/>
        </w:rPr>
        <w:lastRenderedPageBreak/>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4263CE3B" w14:textId="77777777" w:rsidR="00466D6A" w:rsidRDefault="00466D6A" w:rsidP="005E5C56">
      <w:pPr>
        <w:jc w:val="both"/>
        <w:rPr>
          <w:rFonts w:ascii="Arial" w:hAnsi="Arial" w:cs="Arial"/>
          <w:shd w:val="clear" w:color="auto" w:fill="00FFFF"/>
        </w:rPr>
      </w:pPr>
    </w:p>
    <w:p w14:paraId="09EB919E" w14:textId="77777777" w:rsidR="00972DEB" w:rsidRPr="009A375B" w:rsidRDefault="00972DEB" w:rsidP="00972DEB">
      <w:pPr>
        <w:numPr>
          <w:ilvl w:val="1"/>
          <w:numId w:val="30"/>
        </w:numPr>
        <w:jc w:val="both"/>
        <w:rPr>
          <w:rFonts w:ascii="Arial" w:hAnsi="Arial" w:cs="Arial"/>
        </w:rPr>
      </w:pPr>
      <w:r w:rsidRPr="009A375B">
        <w:rPr>
          <w:rFonts w:ascii="Arial" w:hAnsi="Arial" w:cs="Arial"/>
        </w:rPr>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2D3E0842"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3FCF85BF" w14:textId="77777777" w:rsidR="00972DEB" w:rsidRPr="009A375B" w:rsidRDefault="00972DEB" w:rsidP="00972DEB">
      <w:pPr>
        <w:ind w:left="709"/>
        <w:jc w:val="both"/>
        <w:rPr>
          <w:rFonts w:ascii="Arial" w:hAnsi="Arial" w:cs="Arial"/>
        </w:rPr>
      </w:pPr>
      <w:r w:rsidRPr="009A375B">
        <w:rPr>
          <w:rFonts w:ascii="Arial" w:hAnsi="Arial" w:cs="Arial"/>
        </w:rPr>
        <w:t xml:space="preserve">Změny díla, včetně ceny a doby plnění, budou-li změnou ovlivněny, které splňují požadavky článku II. odst. 2.5.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174ACBF4" w14:textId="77777777" w:rsidR="001F1429" w:rsidRDefault="0014090B" w:rsidP="001F1429">
      <w:pPr>
        <w:ind w:left="705"/>
        <w:jc w:val="both"/>
        <w:rPr>
          <w:rFonts w:ascii="Arial" w:hAnsi="Arial" w:cs="Arial"/>
        </w:rPr>
      </w:pPr>
      <w:r w:rsidRPr="009A375B">
        <w:rPr>
          <w:rFonts w:ascii="Arial" w:hAnsi="Arial" w:cs="Arial"/>
        </w:rPr>
        <w:t xml:space="preserve">Veškeré změny závazku budou navrženy písemně zhotovitelem objednateli formou změnových listů číslovaných souvislou řadou, </w:t>
      </w:r>
      <w:r w:rsidRPr="001F1429">
        <w:rPr>
          <w:rFonts w:ascii="Arial" w:hAnsi="Arial" w:cs="Arial"/>
        </w:rPr>
        <w:t>jej</w:t>
      </w:r>
      <w:r w:rsidR="005665F2" w:rsidRPr="001F1429">
        <w:rPr>
          <w:rFonts w:ascii="Arial" w:hAnsi="Arial" w:cs="Arial"/>
        </w:rPr>
        <w:t xml:space="preserve">ichž vzor tvoří jako příloha č. </w:t>
      </w:r>
      <w:r w:rsidRPr="001F1429">
        <w:rPr>
          <w:rFonts w:ascii="Arial" w:hAnsi="Arial" w:cs="Arial"/>
        </w:rPr>
        <w:t>3</w:t>
      </w:r>
      <w:r w:rsidR="005665F2" w:rsidRPr="001F1429">
        <w:rPr>
          <w:rFonts w:ascii="Arial" w:hAnsi="Arial" w:cs="Arial"/>
        </w:rPr>
        <w:t xml:space="preserve"> </w:t>
      </w:r>
      <w:r w:rsidRPr="001F1429">
        <w:rPr>
          <w:rFonts w:ascii="Arial" w:hAnsi="Arial" w:cs="Arial"/>
        </w:rPr>
        <w:t xml:space="preserve">součást této smlouvy. Změnové listy jsou tvořeny dvěma částmi: „Požadavek zhotovitele na změnu“ a „Ocenění ke změně“ a budou sloužit pro objednatele jako podklad pro příslušný postup dle ZZVZ.  </w:t>
      </w:r>
      <w:r w:rsidR="00B94205" w:rsidRPr="001F1429">
        <w:rPr>
          <w:rFonts w:ascii="Arial" w:hAnsi="Arial" w:cs="Arial"/>
        </w:rPr>
        <w:t>Ocenění ke změně závazku předloží zhotovitel rovněž ve stejném formátu, jako je původní soupis stavebních prací, dodávek a služeb s výkazem výměr.</w:t>
      </w:r>
      <w:r w:rsidR="001F1429" w:rsidRPr="001F1429">
        <w:rPr>
          <w:rFonts w:ascii="Arial" w:hAnsi="Arial" w:cs="Arial"/>
        </w:rPr>
        <w:t xml:space="preserve"> Ocenění ke změně závazku předloží zhotovitel rovněž v elektronické formě </w:t>
      </w:r>
      <w:bookmarkStart w:id="0" w:name="_Hlk129944827"/>
      <w:r w:rsidR="001F1429" w:rsidRPr="001F1429">
        <w:rPr>
          <w:rFonts w:ascii="Arial" w:hAnsi="Arial" w:cs="Arial"/>
        </w:rPr>
        <w:t>ve formátu .pdf a v elektronickém výstupu ze softwaru pro rozpočtování (např.</w:t>
      </w:r>
      <w:r w:rsidR="001F1429" w:rsidRPr="001F1429">
        <w:rPr>
          <w:rFonts w:ascii="Arial" w:hAnsi="Arial" w:cs="Arial"/>
          <w:lang w:eastAsia="cs-CZ"/>
        </w:rPr>
        <w:t xml:space="preserve"> </w:t>
      </w:r>
      <w:r w:rsidR="001F1429" w:rsidRPr="001F1429">
        <w:rPr>
          <w:rFonts w:ascii="Arial" w:hAnsi="Arial" w:cs="Arial"/>
        </w:rPr>
        <w:t>.kz, .kza, .unixml, .rts, .xc4, .utf, StavData nebo jakýkoliv uzamčený excelovský soubor, který je přímým výstupem softwaru pro rozpočtování</w:t>
      </w:r>
      <w:bookmarkEnd w:id="0"/>
      <w:r w:rsidR="001F1429" w:rsidRPr="001F1429">
        <w:rPr>
          <w:rFonts w:ascii="Arial" w:hAnsi="Arial" w:cs="Arial"/>
        </w:rPr>
        <w:t>).</w:t>
      </w:r>
    </w:p>
    <w:p w14:paraId="2B7F01C5" w14:textId="77777777" w:rsidR="00972DEB" w:rsidRPr="009A375B" w:rsidRDefault="00972DEB" w:rsidP="00972DEB">
      <w:pPr>
        <w:ind w:left="705"/>
        <w:jc w:val="both"/>
        <w:rPr>
          <w:rFonts w:ascii="Arial" w:hAnsi="Arial" w:cs="Arial"/>
        </w:rPr>
      </w:pPr>
    </w:p>
    <w:p w14:paraId="4273A9E6" w14:textId="77777777" w:rsidR="00F36D62" w:rsidRPr="003B5D42" w:rsidRDefault="00F36D62" w:rsidP="008D2B6A">
      <w:pPr>
        <w:numPr>
          <w:ilvl w:val="1"/>
          <w:numId w:val="30"/>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6A49B365" w14:textId="77777777" w:rsidR="00F36D62" w:rsidRPr="003B5D42" w:rsidRDefault="00F36D62" w:rsidP="00F36D62">
      <w:pPr>
        <w:jc w:val="both"/>
        <w:rPr>
          <w:rFonts w:ascii="Arial" w:hAnsi="Arial" w:cs="Arial"/>
        </w:rPr>
      </w:pPr>
    </w:p>
    <w:p w14:paraId="2874178A" w14:textId="77777777" w:rsidR="00A3733B" w:rsidRPr="003B5D42" w:rsidRDefault="00A3733B" w:rsidP="008D2B6A">
      <w:pPr>
        <w:numPr>
          <w:ilvl w:val="1"/>
          <w:numId w:val="30"/>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08B7C78D" w14:textId="77777777" w:rsidR="007E6674" w:rsidRPr="003B5D42" w:rsidRDefault="007E6674" w:rsidP="007E6674">
      <w:pPr>
        <w:pStyle w:val="Odstavecseseznamem"/>
        <w:rPr>
          <w:rFonts w:ascii="Arial" w:hAnsi="Arial" w:cs="Arial"/>
        </w:rPr>
      </w:pPr>
    </w:p>
    <w:p w14:paraId="0D6F2B77"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7CE33364" w14:textId="77777777" w:rsidR="009C786D" w:rsidRPr="003B5D42" w:rsidRDefault="009C786D" w:rsidP="005E5C56">
      <w:pPr>
        <w:ind w:left="709" w:hanging="709"/>
        <w:jc w:val="both"/>
        <w:rPr>
          <w:rFonts w:ascii="Arial" w:hAnsi="Arial" w:cs="Arial"/>
        </w:rPr>
      </w:pPr>
    </w:p>
    <w:p w14:paraId="33378841"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7472E1ED" w14:textId="77777777" w:rsidR="00F56AA4" w:rsidRDefault="00F56AA4" w:rsidP="00F56AA4">
      <w:pPr>
        <w:pStyle w:val="Zkladntextodsazen31"/>
        <w:ind w:left="1134" w:firstLine="0"/>
        <w:rPr>
          <w:rFonts w:ascii="Arial" w:hAnsi="Arial" w:cs="Arial"/>
          <w:sz w:val="20"/>
        </w:rPr>
      </w:pPr>
    </w:p>
    <w:p w14:paraId="765249C4" w14:textId="4770C352" w:rsidR="00F56AA4" w:rsidRPr="00895FB9" w:rsidRDefault="00F56AA4" w:rsidP="00F56AA4">
      <w:pPr>
        <w:pStyle w:val="Zkladntextodsazen31"/>
        <w:numPr>
          <w:ilvl w:val="0"/>
          <w:numId w:val="31"/>
        </w:numPr>
        <w:tabs>
          <w:tab w:val="right" w:pos="9072"/>
        </w:tabs>
        <w:rPr>
          <w:rFonts w:ascii="Arial" w:hAnsi="Arial" w:cs="Arial"/>
          <w:sz w:val="20"/>
        </w:rPr>
      </w:pPr>
      <w:r w:rsidRPr="009C617F">
        <w:rPr>
          <w:rFonts w:ascii="Arial" w:hAnsi="Arial" w:cs="Arial"/>
          <w:sz w:val="20"/>
        </w:rPr>
        <w:t>termín pře</w:t>
      </w:r>
      <w:r>
        <w:rPr>
          <w:rFonts w:ascii="Arial" w:hAnsi="Arial" w:cs="Arial"/>
          <w:sz w:val="20"/>
        </w:rPr>
        <w:t xml:space="preserve">dání </w:t>
      </w:r>
      <w:r w:rsidRPr="00895FB9">
        <w:rPr>
          <w:rFonts w:ascii="Arial" w:hAnsi="Arial" w:cs="Arial"/>
          <w:sz w:val="20"/>
        </w:rPr>
        <w:t>staveniště zhotoviteli</w:t>
      </w:r>
      <w:r w:rsidR="00895FB9" w:rsidRPr="00895FB9">
        <w:rPr>
          <w:rFonts w:ascii="Arial" w:hAnsi="Arial" w:cs="Arial"/>
          <w:sz w:val="20"/>
        </w:rPr>
        <w:t>:</w:t>
      </w:r>
      <w:r w:rsidRPr="00895FB9">
        <w:rPr>
          <w:rFonts w:ascii="Arial" w:hAnsi="Arial" w:cs="Arial"/>
          <w:sz w:val="20"/>
        </w:rPr>
        <w:t xml:space="preserve"> </w:t>
      </w:r>
      <w:r w:rsidR="00135327" w:rsidRPr="00895FB9">
        <w:rPr>
          <w:rFonts w:ascii="Arial" w:hAnsi="Arial" w:cs="Arial"/>
          <w:sz w:val="20"/>
        </w:rPr>
        <w:t xml:space="preserve">do </w:t>
      </w:r>
      <w:r w:rsidR="00135327">
        <w:rPr>
          <w:rFonts w:ascii="Arial" w:hAnsi="Arial" w:cs="Arial"/>
          <w:sz w:val="20"/>
        </w:rPr>
        <w:t xml:space="preserve">14 kalendářních </w:t>
      </w:r>
      <w:r w:rsidR="00135327" w:rsidRPr="00895FB9">
        <w:rPr>
          <w:rFonts w:ascii="Arial" w:hAnsi="Arial" w:cs="Arial"/>
          <w:sz w:val="20"/>
        </w:rPr>
        <w:t>dnů od písemné výzvy objednatele</w:t>
      </w:r>
      <w:r w:rsidRPr="00895FB9">
        <w:rPr>
          <w:rFonts w:ascii="Arial" w:hAnsi="Arial" w:cs="Arial"/>
          <w:sz w:val="20"/>
        </w:rPr>
        <w:t>,</w:t>
      </w:r>
    </w:p>
    <w:p w14:paraId="4DE4CA08" w14:textId="33B468C7" w:rsidR="00F56AA4" w:rsidRPr="00895FB9" w:rsidRDefault="00F56AA4" w:rsidP="00F56AA4">
      <w:pPr>
        <w:pStyle w:val="Zkladntextodsazen31"/>
        <w:numPr>
          <w:ilvl w:val="0"/>
          <w:numId w:val="31"/>
        </w:numPr>
        <w:tabs>
          <w:tab w:val="right" w:pos="9072"/>
        </w:tabs>
        <w:rPr>
          <w:rFonts w:ascii="Arial" w:hAnsi="Arial" w:cs="Arial"/>
          <w:sz w:val="20"/>
        </w:rPr>
      </w:pPr>
      <w:r w:rsidRPr="00895FB9">
        <w:rPr>
          <w:rFonts w:ascii="Arial" w:hAnsi="Arial" w:cs="Arial"/>
          <w:sz w:val="20"/>
        </w:rPr>
        <w:t>doba zahájení stavebních prací</w:t>
      </w:r>
      <w:r w:rsidR="00135327">
        <w:rPr>
          <w:rFonts w:ascii="Arial" w:hAnsi="Arial" w:cs="Arial"/>
          <w:sz w:val="20"/>
        </w:rPr>
        <w:t>: ihned po předání</w:t>
      </w:r>
      <w:r w:rsidR="00135327" w:rsidRPr="00895FB9">
        <w:rPr>
          <w:rFonts w:ascii="Arial" w:hAnsi="Arial" w:cs="Arial"/>
          <w:sz w:val="20"/>
        </w:rPr>
        <w:t xml:space="preserve"> staveniště</w:t>
      </w:r>
      <w:r w:rsidRPr="00895FB9">
        <w:rPr>
          <w:rFonts w:ascii="Arial" w:hAnsi="Arial" w:cs="Arial"/>
          <w:sz w:val="20"/>
        </w:rPr>
        <w:t>,</w:t>
      </w:r>
    </w:p>
    <w:p w14:paraId="5D27690D" w14:textId="5D1378D4" w:rsidR="00F56AA4" w:rsidRPr="009C617F" w:rsidRDefault="00F56AA4" w:rsidP="00F56AA4">
      <w:pPr>
        <w:pStyle w:val="Zkladntextodsazen31"/>
        <w:numPr>
          <w:ilvl w:val="0"/>
          <w:numId w:val="31"/>
        </w:numPr>
        <w:tabs>
          <w:tab w:val="right" w:pos="9072"/>
        </w:tabs>
        <w:rPr>
          <w:rFonts w:ascii="Arial" w:hAnsi="Arial" w:cs="Arial"/>
          <w:sz w:val="20"/>
        </w:rPr>
      </w:pPr>
      <w:r w:rsidRPr="00895FB9">
        <w:rPr>
          <w:rFonts w:ascii="Arial" w:hAnsi="Arial" w:cs="Arial"/>
          <w:sz w:val="20"/>
        </w:rPr>
        <w:t>dokončení stavebních prací</w:t>
      </w:r>
      <w:r w:rsidRPr="009C617F">
        <w:rPr>
          <w:rFonts w:ascii="Arial" w:hAnsi="Arial" w:cs="Arial"/>
          <w:sz w:val="20"/>
        </w:rPr>
        <w:t xml:space="preserve"> a protokolární před</w:t>
      </w:r>
      <w:r w:rsidR="007C6510">
        <w:rPr>
          <w:rFonts w:ascii="Arial" w:hAnsi="Arial" w:cs="Arial"/>
          <w:sz w:val="20"/>
        </w:rPr>
        <w:t xml:space="preserve">ání řádně provedeného díla </w:t>
      </w:r>
      <w:r w:rsidR="007C6510" w:rsidRPr="00895FB9">
        <w:rPr>
          <w:rFonts w:ascii="Arial" w:hAnsi="Arial" w:cs="Arial"/>
          <w:b/>
          <w:bCs/>
          <w:sz w:val="20"/>
        </w:rPr>
        <w:t>do 1</w:t>
      </w:r>
      <w:r w:rsidR="00895FB9" w:rsidRPr="00895FB9">
        <w:rPr>
          <w:rFonts w:ascii="Arial" w:hAnsi="Arial" w:cs="Arial"/>
          <w:b/>
          <w:bCs/>
          <w:sz w:val="20"/>
        </w:rPr>
        <w:t>6 týdnů</w:t>
      </w:r>
      <w:r w:rsidR="00F722DD">
        <w:rPr>
          <w:rFonts w:ascii="Arial" w:hAnsi="Arial" w:cs="Arial"/>
          <w:sz w:val="20"/>
        </w:rPr>
        <w:t xml:space="preserve"> ode dne předání staveniště</w:t>
      </w:r>
      <w:r w:rsidRPr="009C617F">
        <w:rPr>
          <w:rFonts w:ascii="Arial" w:hAnsi="Arial" w:cs="Arial"/>
          <w:sz w:val="20"/>
        </w:rPr>
        <w:t>,</w:t>
      </w:r>
    </w:p>
    <w:p w14:paraId="4BF5F0E3" w14:textId="77777777" w:rsidR="00F56AA4" w:rsidRPr="009C617F" w:rsidRDefault="00F56AA4" w:rsidP="00F56AA4">
      <w:pPr>
        <w:pStyle w:val="Zkladntextodsazen31"/>
        <w:numPr>
          <w:ilvl w:val="0"/>
          <w:numId w:val="31"/>
        </w:numPr>
        <w:tabs>
          <w:tab w:val="right" w:pos="9072"/>
        </w:tabs>
        <w:rPr>
          <w:rFonts w:ascii="Arial" w:hAnsi="Arial" w:cs="Arial"/>
          <w:sz w:val="20"/>
        </w:rPr>
      </w:pPr>
      <w:r w:rsidRPr="009C617F">
        <w:rPr>
          <w:rFonts w:ascii="Arial" w:hAnsi="Arial" w:cs="Arial"/>
          <w:sz w:val="20"/>
        </w:rPr>
        <w:t>počátek běhu záruční lhůty – ode dne následujícího po dni předání a převzetí díla.</w:t>
      </w:r>
    </w:p>
    <w:p w14:paraId="35271426" w14:textId="77777777" w:rsidR="00B94205" w:rsidRPr="003B5D42" w:rsidRDefault="00B94205" w:rsidP="00B94205">
      <w:pPr>
        <w:pStyle w:val="Zkladntextodsazen31"/>
        <w:numPr>
          <w:ilvl w:val="0"/>
          <w:numId w:val="31"/>
        </w:numPr>
        <w:ind w:left="1134" w:hanging="425"/>
        <w:rPr>
          <w:rFonts w:ascii="Arial" w:hAnsi="Arial" w:cs="Arial"/>
          <w:sz w:val="20"/>
        </w:rPr>
      </w:pPr>
      <w:r w:rsidRPr="00192E11">
        <w:rPr>
          <w:rFonts w:ascii="Arial" w:hAnsi="Arial" w:cs="Arial"/>
          <w:sz w:val="20"/>
        </w:rPr>
        <w:t xml:space="preserve">doba vyklizení staveniště a likvidace zařízení staveniště </w:t>
      </w:r>
      <w:r w:rsidRPr="003B5D42">
        <w:rPr>
          <w:rFonts w:ascii="Arial" w:hAnsi="Arial" w:cs="Arial"/>
          <w:sz w:val="20"/>
        </w:rPr>
        <w:t>– ve lhůtě dle článku IX. odst. 9.8. této smlouvy</w:t>
      </w:r>
      <w:r w:rsidR="00306082" w:rsidRPr="003B5D42">
        <w:rPr>
          <w:rFonts w:ascii="Arial" w:hAnsi="Arial" w:cs="Arial"/>
          <w:sz w:val="20"/>
        </w:rPr>
        <w:t>,</w:t>
      </w:r>
    </w:p>
    <w:p w14:paraId="373CCDEC" w14:textId="77777777" w:rsidR="00D45893" w:rsidRPr="003B5D42" w:rsidRDefault="00D45893" w:rsidP="00DD06E4">
      <w:pPr>
        <w:pStyle w:val="Zkladntextodsazen31"/>
        <w:numPr>
          <w:ilvl w:val="0"/>
          <w:numId w:val="31"/>
        </w:numPr>
        <w:tabs>
          <w:tab w:val="right" w:pos="9072"/>
        </w:tabs>
        <w:ind w:left="1134" w:hanging="425"/>
        <w:rPr>
          <w:rFonts w:ascii="Arial" w:hAnsi="Arial" w:cs="Arial"/>
          <w:sz w:val="20"/>
        </w:rPr>
      </w:pPr>
      <w:r w:rsidRPr="003B5D42">
        <w:rPr>
          <w:rFonts w:ascii="Arial" w:hAnsi="Arial" w:cs="Arial"/>
          <w:sz w:val="20"/>
        </w:rPr>
        <w:t>počátek běhu záruční lhůty</w:t>
      </w:r>
      <w:r w:rsidR="00306082" w:rsidRPr="003B5D42">
        <w:rPr>
          <w:rFonts w:ascii="Arial" w:hAnsi="Arial" w:cs="Arial"/>
          <w:sz w:val="20"/>
        </w:rPr>
        <w:t xml:space="preserve"> – </w:t>
      </w:r>
      <w:r w:rsidRPr="003B5D42">
        <w:rPr>
          <w:rFonts w:ascii="Arial" w:hAnsi="Arial" w:cs="Arial"/>
          <w:sz w:val="20"/>
        </w:rPr>
        <w:t>ode dne následujícího po dni předání a převzetí díla</w:t>
      </w:r>
      <w:r w:rsidR="00306082" w:rsidRPr="003B5D42">
        <w:rPr>
          <w:rFonts w:ascii="Arial" w:hAnsi="Arial" w:cs="Arial"/>
          <w:sz w:val="20"/>
        </w:rPr>
        <w:t>.</w:t>
      </w:r>
    </w:p>
    <w:p w14:paraId="32B4A197" w14:textId="77777777" w:rsidR="00140620" w:rsidRPr="003B5D42" w:rsidRDefault="00140620" w:rsidP="00ED4975">
      <w:pPr>
        <w:pStyle w:val="BodyText21"/>
        <w:widowControl/>
        <w:rPr>
          <w:rFonts w:ascii="Arial" w:hAnsi="Arial" w:cs="Arial"/>
          <w:sz w:val="20"/>
        </w:rPr>
      </w:pPr>
    </w:p>
    <w:p w14:paraId="56A7E2F0" w14:textId="77777777" w:rsidR="00A3733B" w:rsidRPr="003B5D42"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01B9FD2A" w14:textId="77777777" w:rsidR="00627682" w:rsidRPr="009A375B" w:rsidRDefault="00627682" w:rsidP="005E5C56">
      <w:pPr>
        <w:ind w:left="709" w:hanging="709"/>
        <w:jc w:val="both"/>
        <w:rPr>
          <w:rFonts w:ascii="Arial" w:hAnsi="Arial" w:cs="Arial"/>
        </w:rPr>
      </w:pPr>
    </w:p>
    <w:p w14:paraId="5731DDEB" w14:textId="77777777" w:rsidR="00D33BC1" w:rsidRDefault="00D33BC1" w:rsidP="00582764">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 xml:space="preserve">Detailní </w:t>
      </w:r>
      <w:r w:rsidRPr="000A25FE">
        <w:rPr>
          <w:rFonts w:ascii="Arial" w:hAnsi="Arial" w:cs="Arial"/>
          <w:sz w:val="20"/>
        </w:rPr>
        <w:t>Harmonogram realizace díla (dále jen „Harmonogram“), zpracovaný v souladu s nabídkou zhotovitele předloženou objednateli v rámci zadávacího řízení, předloží zhotovitel objednateli v členění v periodách o maximálně sedmi po sobě jdoucích dnech, nejpozději v den podpisu této smlouvy</w:t>
      </w:r>
      <w:r w:rsidR="0073025D" w:rsidRPr="000A25FE">
        <w:rPr>
          <w:rFonts w:ascii="Arial" w:hAnsi="Arial" w:cs="Arial"/>
          <w:sz w:val="20"/>
        </w:rPr>
        <w:t xml:space="preserve"> po jeho výběru v zadávacím řízení</w:t>
      </w:r>
      <w:r w:rsidRPr="000A25FE">
        <w:rPr>
          <w:rFonts w:ascii="Arial" w:hAnsi="Arial" w:cs="Arial"/>
          <w:sz w:val="20"/>
        </w:rPr>
        <w:t xml:space="preserve">. Termíny plnění (provádění díla) uvedené v Harmonogramu budou pro zhotovitele závazné. Harmonogram bude obsahovat i návrh opatření k minimalizaci negativních vlivů souvisejících s realizací stavby. Objednatel je oprávněn kontrolovat </w:t>
      </w:r>
      <w:r w:rsidRPr="000A25FE">
        <w:rPr>
          <w:rFonts w:ascii="Arial" w:hAnsi="Arial" w:cs="Arial"/>
          <w:sz w:val="20"/>
        </w:rPr>
        <w:lastRenderedPageBreak/>
        <w:t>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p>
    <w:p w14:paraId="2F1B59EA" w14:textId="77777777" w:rsidR="00F816B5" w:rsidRDefault="00F816B5" w:rsidP="00192E11">
      <w:pPr>
        <w:pStyle w:val="BodyText21"/>
        <w:widowControl/>
        <w:rPr>
          <w:rFonts w:ascii="Arial" w:hAnsi="Arial" w:cs="Arial"/>
          <w:sz w:val="20"/>
        </w:rPr>
      </w:pPr>
    </w:p>
    <w:p w14:paraId="475532CF" w14:textId="77777777"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w:t>
      </w:r>
      <w:r w:rsidR="00A3733B" w:rsidRPr="009A375B">
        <w:rPr>
          <w:rFonts w:ascii="Arial" w:hAnsi="Arial" w:cs="Arial"/>
          <w:sz w:val="20"/>
        </w:rPr>
        <w:t>mluvní strany se dohodly, že případné vícepráce, jejichž</w:t>
      </w:r>
      <w:r w:rsidR="00C45FDA">
        <w:rPr>
          <w:rFonts w:ascii="Arial" w:hAnsi="Arial" w:cs="Arial"/>
          <w:sz w:val="20"/>
        </w:rPr>
        <w:t xml:space="preserve"> celkový</w:t>
      </w:r>
      <w:r w:rsidR="00A3733B" w:rsidRPr="009A375B">
        <w:rPr>
          <w:rFonts w:ascii="Arial" w:hAnsi="Arial" w:cs="Arial"/>
          <w:sz w:val="20"/>
        </w:rPr>
        <w:t xml:space="preserve">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2A8B1002" w14:textId="77777777" w:rsidR="00A3733B" w:rsidRPr="009A375B" w:rsidRDefault="00A3733B" w:rsidP="005E5C56">
      <w:pPr>
        <w:pStyle w:val="BodyText21"/>
        <w:widowControl/>
        <w:rPr>
          <w:rFonts w:ascii="Arial" w:hAnsi="Arial" w:cs="Arial"/>
          <w:sz w:val="20"/>
        </w:rPr>
      </w:pPr>
    </w:p>
    <w:p w14:paraId="33F1EA47"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Pr="009A375B">
        <w:rPr>
          <w:rFonts w:ascii="Arial" w:hAnsi="Arial" w:cs="Arial"/>
          <w:sz w:val="20"/>
        </w:rPr>
        <w:t xml:space="preserve">. </w:t>
      </w:r>
    </w:p>
    <w:p w14:paraId="62B57F8E" w14:textId="77777777" w:rsidR="00A3733B" w:rsidRPr="009A375B" w:rsidRDefault="00A3733B" w:rsidP="005F5CD5">
      <w:pPr>
        <w:pStyle w:val="BodyText21"/>
        <w:widowControl/>
        <w:rPr>
          <w:rFonts w:ascii="Arial" w:hAnsi="Arial" w:cs="Arial"/>
          <w:sz w:val="20"/>
        </w:rPr>
      </w:pPr>
    </w:p>
    <w:p w14:paraId="67EB5BA7" w14:textId="77777777"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w:t>
      </w:r>
      <w:r w:rsidR="00D25F41">
        <w:rPr>
          <w:rFonts w:ascii="Arial" w:hAnsi="Arial" w:cs="Arial"/>
          <w:sz w:val="20"/>
        </w:rPr>
        <w:t>u</w:t>
      </w:r>
      <w:r w:rsidRPr="009A375B">
        <w:rPr>
          <w:rFonts w:ascii="Arial" w:hAnsi="Arial" w:cs="Arial"/>
          <w:sz w:val="20"/>
        </w:rPr>
        <w:t xml:space="preserve">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4B27F32E" w14:textId="77777777" w:rsidR="00A3733B" w:rsidRPr="009A375B" w:rsidRDefault="00A3733B" w:rsidP="005F5CD5">
      <w:pPr>
        <w:pStyle w:val="BodyText21"/>
        <w:widowControl/>
        <w:rPr>
          <w:rFonts w:ascii="Arial" w:hAnsi="Arial" w:cs="Arial"/>
          <w:sz w:val="20"/>
        </w:rPr>
      </w:pPr>
    </w:p>
    <w:p w14:paraId="56A8F98F"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Pr="009A375B">
        <w:rPr>
          <w:rFonts w:ascii="Arial" w:hAnsi="Arial" w:cs="Arial"/>
          <w:sz w:val="20"/>
        </w:rPr>
        <w:t>. této smlouvy není objednatel povinen od zhotovitele dílo či kteroukoli jeho část převzít.</w:t>
      </w:r>
    </w:p>
    <w:p w14:paraId="2B7AD897" w14:textId="77777777" w:rsidR="00A3733B" w:rsidRPr="009A375B" w:rsidRDefault="00A3733B" w:rsidP="005F5CD5">
      <w:pPr>
        <w:pStyle w:val="BodyText21"/>
        <w:widowControl/>
        <w:rPr>
          <w:rFonts w:ascii="Arial" w:hAnsi="Arial" w:cs="Arial"/>
          <w:sz w:val="20"/>
        </w:rPr>
      </w:pPr>
    </w:p>
    <w:p w14:paraId="22D3D314" w14:textId="77777777" w:rsidR="00A3733B" w:rsidRPr="00DB00BF"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 xml:space="preserve">Zdrží-li se provádění díla v důsledku důvodů výlučně na straně objednatele, má zhotovitel právo na </w:t>
      </w:r>
      <w:r w:rsidRPr="00DB00BF">
        <w:rPr>
          <w:rFonts w:ascii="Arial" w:hAnsi="Arial" w:cs="Arial"/>
          <w:sz w:val="20"/>
        </w:rPr>
        <w:t>přiměřené prodloužení doby plnění díla či jeho části, a to o dobu, o kterou bylo plnění díla či jeho části takto prodlouženo.</w:t>
      </w:r>
    </w:p>
    <w:p w14:paraId="33555EEA" w14:textId="77777777" w:rsidR="00A3733B" w:rsidRPr="00DB00BF" w:rsidRDefault="00A3733B" w:rsidP="005E5C56">
      <w:pPr>
        <w:jc w:val="both"/>
        <w:rPr>
          <w:rFonts w:ascii="Arial" w:hAnsi="Arial" w:cs="Arial"/>
        </w:rPr>
      </w:pPr>
    </w:p>
    <w:p w14:paraId="6D26F6C5" w14:textId="77777777" w:rsidR="00A3733B" w:rsidRPr="00DB00BF" w:rsidRDefault="00A3733B" w:rsidP="005E5C56">
      <w:pPr>
        <w:jc w:val="both"/>
        <w:rPr>
          <w:rFonts w:ascii="Arial" w:hAnsi="Arial" w:cs="Arial"/>
          <w:b/>
        </w:rPr>
      </w:pPr>
      <w:r w:rsidRPr="00DB00BF">
        <w:rPr>
          <w:rFonts w:ascii="Arial" w:hAnsi="Arial" w:cs="Arial"/>
          <w:b/>
        </w:rPr>
        <w:t>IV.</w:t>
      </w:r>
      <w:r w:rsidRPr="00DB00BF">
        <w:rPr>
          <w:rFonts w:ascii="Arial" w:hAnsi="Arial" w:cs="Arial"/>
          <w:b/>
        </w:rPr>
        <w:tab/>
        <w:t>Místo provádění díla</w:t>
      </w:r>
    </w:p>
    <w:p w14:paraId="0AD5D383" w14:textId="77777777" w:rsidR="00A3733B" w:rsidRPr="00DB00BF" w:rsidRDefault="00A3733B" w:rsidP="005E5C56">
      <w:pPr>
        <w:jc w:val="center"/>
        <w:rPr>
          <w:rFonts w:ascii="Arial" w:hAnsi="Arial" w:cs="Arial"/>
          <w:b/>
        </w:rPr>
      </w:pPr>
    </w:p>
    <w:p w14:paraId="242152AD" w14:textId="77777777" w:rsidR="00895FB9" w:rsidRDefault="001A1063" w:rsidP="00D2649F">
      <w:pPr>
        <w:pStyle w:val="Zkladntextodsazen3"/>
        <w:numPr>
          <w:ilvl w:val="1"/>
          <w:numId w:val="4"/>
        </w:numPr>
        <w:suppressAutoHyphens w:val="0"/>
        <w:spacing w:after="0"/>
        <w:jc w:val="both"/>
        <w:rPr>
          <w:rFonts w:ascii="Arial" w:hAnsi="Arial" w:cs="Arial"/>
          <w:sz w:val="20"/>
          <w:szCs w:val="20"/>
        </w:rPr>
      </w:pPr>
      <w:r w:rsidRPr="00DB00BF">
        <w:rPr>
          <w:rFonts w:ascii="Arial" w:hAnsi="Arial" w:cs="Arial"/>
          <w:sz w:val="20"/>
          <w:szCs w:val="20"/>
        </w:rPr>
        <w:t>Místo provádění díla (stavba)</w:t>
      </w:r>
      <w:r w:rsidR="00895FB9">
        <w:rPr>
          <w:rFonts w:ascii="Arial" w:hAnsi="Arial" w:cs="Arial"/>
          <w:sz w:val="20"/>
          <w:szCs w:val="20"/>
        </w:rPr>
        <w:t xml:space="preserve"> je:</w:t>
      </w:r>
    </w:p>
    <w:p w14:paraId="7251C927" w14:textId="77777777" w:rsidR="00895FB9" w:rsidRPr="00895FB9" w:rsidRDefault="00895FB9" w:rsidP="00895FB9">
      <w:pPr>
        <w:pStyle w:val="Zkladntextodsazen3"/>
        <w:suppressAutoHyphens w:val="0"/>
        <w:spacing w:after="0"/>
        <w:ind w:left="705"/>
        <w:jc w:val="both"/>
        <w:rPr>
          <w:rFonts w:ascii="Arial" w:hAnsi="Arial" w:cs="Arial"/>
          <w:sz w:val="20"/>
          <w:szCs w:val="20"/>
        </w:rPr>
      </w:pPr>
    </w:p>
    <w:p w14:paraId="2D6D715F" w14:textId="77777777"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Parcelní číslo:</w:t>
      </w:r>
      <w:r w:rsidRPr="00895FB9">
        <w:rPr>
          <w:rFonts w:ascii="Arial" w:eastAsia="Calibri" w:hAnsi="Arial" w:cs="Arial"/>
          <w:color w:val="000000"/>
        </w:rPr>
        <w:tab/>
      </w:r>
      <w:r w:rsidRPr="00895FB9">
        <w:rPr>
          <w:rFonts w:ascii="Arial" w:eastAsia="Calibri" w:hAnsi="Arial" w:cs="Arial"/>
          <w:color w:val="000000"/>
        </w:rPr>
        <w:tab/>
        <w:t>138/8</w:t>
      </w:r>
    </w:p>
    <w:p w14:paraId="5AA3032B" w14:textId="1E770A00"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Katastrální území:</w:t>
      </w:r>
      <w:r w:rsidRPr="00895FB9">
        <w:rPr>
          <w:rFonts w:ascii="Arial" w:eastAsia="Calibri" w:hAnsi="Arial" w:cs="Arial"/>
          <w:color w:val="000000"/>
        </w:rPr>
        <w:tab/>
        <w:t>Tuhnice [663492]</w:t>
      </w:r>
    </w:p>
    <w:p w14:paraId="3ABD6CEA" w14:textId="57C75DB7"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Výměra [m2]:</w:t>
      </w:r>
      <w:r w:rsidRPr="00895FB9">
        <w:rPr>
          <w:rFonts w:ascii="Arial" w:eastAsia="Calibri" w:hAnsi="Arial" w:cs="Arial"/>
          <w:color w:val="000000"/>
        </w:rPr>
        <w:tab/>
      </w:r>
      <w:r w:rsidRPr="00895FB9">
        <w:rPr>
          <w:rFonts w:ascii="Arial" w:eastAsia="Calibri" w:hAnsi="Arial" w:cs="Arial"/>
          <w:color w:val="000000"/>
        </w:rPr>
        <w:tab/>
        <w:t>16173</w:t>
      </w:r>
    </w:p>
    <w:p w14:paraId="1008188A" w14:textId="16632CC5"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Způsob využití:</w:t>
      </w:r>
      <w:r w:rsidRPr="00895FB9">
        <w:rPr>
          <w:rFonts w:ascii="Arial" w:eastAsia="Calibri" w:hAnsi="Arial" w:cs="Arial"/>
          <w:color w:val="000000"/>
        </w:rPr>
        <w:tab/>
      </w:r>
      <w:r w:rsidRPr="00895FB9">
        <w:rPr>
          <w:rFonts w:ascii="Arial" w:eastAsia="Calibri" w:hAnsi="Arial" w:cs="Arial"/>
          <w:color w:val="000000"/>
        </w:rPr>
        <w:tab/>
        <w:t>zastavěná plocha a nádvoří</w:t>
      </w:r>
    </w:p>
    <w:p w14:paraId="21A21D35" w14:textId="75B93BA2"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Druh pozemku:</w:t>
      </w:r>
      <w:r w:rsidRPr="00895FB9">
        <w:rPr>
          <w:rFonts w:ascii="Arial" w:eastAsia="Calibri" w:hAnsi="Arial" w:cs="Arial"/>
          <w:color w:val="000000"/>
        </w:rPr>
        <w:tab/>
      </w:r>
      <w:r w:rsidRPr="00895FB9">
        <w:rPr>
          <w:rFonts w:ascii="Arial" w:eastAsia="Calibri" w:hAnsi="Arial" w:cs="Arial"/>
          <w:color w:val="000000"/>
        </w:rPr>
        <w:tab/>
        <w:t>ostatní plocha</w:t>
      </w:r>
    </w:p>
    <w:p w14:paraId="48200A4D" w14:textId="015E925B" w:rsidR="001A1063" w:rsidRPr="00895FB9" w:rsidRDefault="00895FB9" w:rsidP="00895FB9">
      <w:pPr>
        <w:pStyle w:val="Zkladntextodsazen3"/>
        <w:suppressAutoHyphens w:val="0"/>
        <w:spacing w:after="0"/>
        <w:ind w:left="705"/>
        <w:jc w:val="both"/>
        <w:rPr>
          <w:rFonts w:ascii="Arial" w:hAnsi="Arial" w:cs="Arial"/>
          <w:sz w:val="20"/>
          <w:szCs w:val="20"/>
        </w:rPr>
      </w:pPr>
      <w:r w:rsidRPr="00895FB9">
        <w:rPr>
          <w:rFonts w:ascii="Arial" w:hAnsi="Arial" w:cs="Arial"/>
          <w:sz w:val="20"/>
          <w:szCs w:val="20"/>
        </w:rPr>
        <w:t xml:space="preserve"> </w:t>
      </w:r>
    </w:p>
    <w:p w14:paraId="51FB9A72"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DB00BF">
        <w:rPr>
          <w:rFonts w:ascii="Arial" w:hAnsi="Arial" w:cs="Arial"/>
          <w:sz w:val="20"/>
          <w:szCs w:val="20"/>
        </w:rPr>
        <w:t>Zhotovitel prohlašuje, že se dostatečně seznámil</w:t>
      </w:r>
      <w:r w:rsidRPr="008E5ADA">
        <w:rPr>
          <w:rFonts w:ascii="Arial" w:hAnsi="Arial" w:cs="Arial"/>
          <w:sz w:val="20"/>
          <w:szCs w:val="20"/>
        </w:rPr>
        <w:t xml:space="preserve"> s předanými podklady a dokumentací, s faktickým stavem a technickou dokumentací stavu místa provádění díla a řádně prověřil místní podmínky na staveništi a všechny nejasné podmínky pro realizaci díla si vyjasnil s objednatelem</w:t>
      </w:r>
      <w:r w:rsidRPr="009A375B">
        <w:rPr>
          <w:rFonts w:ascii="Arial" w:hAnsi="Arial" w:cs="Arial"/>
          <w:sz w:val="20"/>
          <w:szCs w:val="20"/>
        </w:rPr>
        <w:t xml:space="preserve">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3C60F675" w14:textId="77777777" w:rsidR="0031333A" w:rsidRDefault="0031333A">
      <w:pPr>
        <w:suppressAutoHyphens w:val="0"/>
        <w:rPr>
          <w:rFonts w:ascii="Arial" w:hAnsi="Arial" w:cs="Arial"/>
        </w:rPr>
      </w:pPr>
    </w:p>
    <w:p w14:paraId="6EDBC7AF"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008874F9" w14:textId="77777777" w:rsidR="00A3733B" w:rsidRPr="009A375B" w:rsidRDefault="00A3733B" w:rsidP="005E5C56">
      <w:pPr>
        <w:ind w:left="709" w:hanging="147"/>
        <w:jc w:val="both"/>
        <w:rPr>
          <w:rFonts w:ascii="Arial" w:hAnsi="Arial" w:cs="Arial"/>
        </w:rPr>
      </w:pPr>
    </w:p>
    <w:p w14:paraId="0DFC1342" w14:textId="77777777" w:rsidR="00AC62A9" w:rsidRPr="009A375B" w:rsidRDefault="005113E3"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 prohlašuje, že </w:t>
      </w:r>
      <w:r w:rsidR="000850B2" w:rsidRPr="009A375B">
        <w:rPr>
          <w:rFonts w:ascii="Arial" w:hAnsi="Arial" w:cs="Arial"/>
          <w:sz w:val="20"/>
        </w:rPr>
        <w:t xml:space="preserve">jako příjemce ve vztahu k danému plnění nevystupuje jako osoba povinná k dani dle </w:t>
      </w:r>
      <w:r w:rsidRPr="009A375B">
        <w:rPr>
          <w:rFonts w:ascii="Arial" w:hAnsi="Arial" w:cs="Arial"/>
          <w:sz w:val="20"/>
        </w:rPr>
        <w:t>zákona č. 235/2004 Sb., o dani z přidané hodnoty, ve znění pozdějších předpisů (dále jen „zákon o DPH“)</w:t>
      </w:r>
      <w:r w:rsidR="000850B2" w:rsidRPr="009A375B">
        <w:rPr>
          <w:rFonts w:ascii="Arial" w:hAnsi="Arial" w:cs="Arial"/>
          <w:sz w:val="20"/>
        </w:rPr>
        <w:t>.</w:t>
      </w:r>
      <w:r w:rsidRPr="009A375B">
        <w:rPr>
          <w:rFonts w:ascii="Arial" w:hAnsi="Arial" w:cs="Arial"/>
          <w:sz w:val="20"/>
        </w:rPr>
        <w:t xml:space="preserve"> </w:t>
      </w:r>
      <w:r w:rsidR="001C4F52" w:rsidRPr="009A375B">
        <w:rPr>
          <w:rFonts w:ascii="Arial" w:hAnsi="Arial" w:cs="Arial"/>
          <w:sz w:val="20"/>
        </w:rPr>
        <w:t xml:space="preserve">Smluvní strany se dohodly na ceně, tzn. ceně maximální, za provedení díla, ve výši </w:t>
      </w:r>
      <w:r w:rsidR="001C4F52" w:rsidRPr="009A375B">
        <w:rPr>
          <w:rFonts w:ascii="Arial" w:hAnsi="Arial" w:cs="Arial"/>
          <w:sz w:val="20"/>
          <w:highlight w:val="cyan"/>
        </w:rPr>
        <w:t>………………</w:t>
      </w:r>
      <w:r w:rsidR="001C4F52" w:rsidRPr="009A375B">
        <w:rPr>
          <w:rFonts w:ascii="Arial" w:hAnsi="Arial" w:cs="Arial"/>
          <w:sz w:val="20"/>
        </w:rPr>
        <w:t xml:space="preserve"> Kč (slovy: </w:t>
      </w:r>
      <w:r w:rsidR="001C4F52" w:rsidRPr="009A375B">
        <w:rPr>
          <w:rFonts w:ascii="Arial" w:hAnsi="Arial" w:cs="Arial"/>
          <w:sz w:val="20"/>
          <w:highlight w:val="cyan"/>
        </w:rPr>
        <w:t>………………………………….</w:t>
      </w:r>
      <w:r w:rsidR="001C4F52" w:rsidRPr="009A375B">
        <w:rPr>
          <w:rFonts w:ascii="Arial" w:hAnsi="Arial" w:cs="Arial"/>
          <w:sz w:val="20"/>
        </w:rPr>
        <w:t>) bez DPH (dále jen „Cena za provedení díla“)</w:t>
      </w:r>
      <w:r w:rsidR="00E61769" w:rsidRPr="009A375B">
        <w:rPr>
          <w:rFonts w:ascii="Arial" w:hAnsi="Arial" w:cs="Arial"/>
          <w:sz w:val="20"/>
        </w:rPr>
        <w:t xml:space="preserve">, DPH </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 a cena za provedení díla včetně DPH </w:t>
      </w:r>
      <w:r w:rsidR="00E61769" w:rsidRPr="009A375B">
        <w:rPr>
          <w:rFonts w:ascii="Arial" w:hAnsi="Arial" w:cs="Arial"/>
          <w:sz w:val="20"/>
          <w:highlight w:val="cyan"/>
        </w:rPr>
        <w:t>……</w:t>
      </w:r>
      <w:r w:rsidR="000850B2" w:rsidRPr="009A375B">
        <w:rPr>
          <w:rFonts w:ascii="Arial" w:hAnsi="Arial" w:cs="Arial"/>
          <w:sz w:val="20"/>
          <w:highlight w:val="cyan"/>
        </w:rPr>
        <w:t>……………………….</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w:t>
      </w:r>
      <w:r w:rsidR="001C4F52" w:rsidRPr="009A375B">
        <w:rPr>
          <w:rFonts w:ascii="Arial" w:hAnsi="Arial" w:cs="Arial"/>
          <w:sz w:val="20"/>
        </w:rPr>
        <w:t xml:space="preserve">. </w:t>
      </w:r>
      <w:r w:rsidR="00AC62A9" w:rsidRPr="009A375B">
        <w:rPr>
          <w:rFonts w:ascii="Arial" w:hAnsi="Arial" w:cs="Arial"/>
          <w:sz w:val="20"/>
        </w:rPr>
        <w:t xml:space="preserve">Tato cena je cenou nejvýše přípustnou po celou dobu </w:t>
      </w:r>
      <w:r w:rsidR="00FB6BD4" w:rsidRPr="009A375B">
        <w:rPr>
          <w:rFonts w:ascii="Arial" w:hAnsi="Arial" w:cs="Arial"/>
          <w:sz w:val="20"/>
        </w:rPr>
        <w:t>provádění díla</w:t>
      </w:r>
      <w:r w:rsidR="00AC62A9" w:rsidRPr="009A375B">
        <w:rPr>
          <w:rFonts w:ascii="Arial" w:hAnsi="Arial" w:cs="Arial"/>
          <w:sz w:val="20"/>
        </w:rPr>
        <w:t xml:space="preserve"> s tím, že tuto cenu je možno překročit jen za podmínek stanovených v této smlouvě. Podrobná kalkulace celkové ceny díla </w:t>
      </w:r>
      <w:r w:rsidR="00394D49" w:rsidRPr="00111445">
        <w:rPr>
          <w:rFonts w:ascii="Arial" w:hAnsi="Arial" w:cs="Arial"/>
          <w:sz w:val="20"/>
        </w:rPr>
        <w:t>včetně jednotkových cen (oceněné</w:t>
      </w:r>
      <w:r w:rsidR="00AC62A9" w:rsidRPr="00111445">
        <w:rPr>
          <w:rFonts w:ascii="Arial" w:hAnsi="Arial" w:cs="Arial"/>
          <w:sz w:val="20"/>
        </w:rPr>
        <w:t xml:space="preserve"> soupis</w:t>
      </w:r>
      <w:r w:rsidR="00394D49" w:rsidRPr="00111445">
        <w:rPr>
          <w:rFonts w:ascii="Arial" w:hAnsi="Arial" w:cs="Arial"/>
          <w:sz w:val="20"/>
        </w:rPr>
        <w:t>y</w:t>
      </w:r>
      <w:r w:rsidR="00AC62A9" w:rsidRPr="00111445">
        <w:rPr>
          <w:rFonts w:ascii="Arial" w:hAnsi="Arial" w:cs="Arial"/>
          <w:sz w:val="20"/>
        </w:rPr>
        <w:t xml:space="preserve"> stavebních prací, dodávek a služeb</w:t>
      </w:r>
      <w:r w:rsidR="00EA29F3" w:rsidRPr="00111445">
        <w:rPr>
          <w:rFonts w:ascii="Arial" w:hAnsi="Arial" w:cs="Arial"/>
          <w:sz w:val="20"/>
        </w:rPr>
        <w:t xml:space="preserve"> s výkazem výměr</w:t>
      </w:r>
      <w:r w:rsidR="00AC62A9" w:rsidRPr="00111445">
        <w:rPr>
          <w:rFonts w:ascii="Arial" w:hAnsi="Arial" w:cs="Arial"/>
          <w:sz w:val="20"/>
        </w:rPr>
        <w:t xml:space="preserve">) je uvedena </w:t>
      </w:r>
      <w:r w:rsidR="00BB7AA6" w:rsidRPr="00111445">
        <w:rPr>
          <w:rFonts w:ascii="Arial" w:hAnsi="Arial" w:cs="Arial"/>
          <w:sz w:val="20"/>
        </w:rPr>
        <w:t>v</w:t>
      </w:r>
      <w:r w:rsidR="00DF71F9" w:rsidRPr="00111445">
        <w:rPr>
          <w:rFonts w:ascii="Arial" w:hAnsi="Arial" w:cs="Arial"/>
          <w:sz w:val="20"/>
        </w:rPr>
        <w:t xml:space="preserve"> příloze č. </w:t>
      </w:r>
      <w:r w:rsidR="00111445" w:rsidRPr="00111445">
        <w:rPr>
          <w:rFonts w:ascii="Arial" w:hAnsi="Arial" w:cs="Arial"/>
          <w:sz w:val="20"/>
        </w:rPr>
        <w:t xml:space="preserve">7 </w:t>
      </w:r>
      <w:r w:rsidR="00DF71F9" w:rsidRPr="00111445">
        <w:rPr>
          <w:rFonts w:ascii="Arial" w:hAnsi="Arial" w:cs="Arial"/>
          <w:sz w:val="20"/>
        </w:rPr>
        <w:t>této</w:t>
      </w:r>
      <w:r w:rsidR="00DF71F9">
        <w:rPr>
          <w:rFonts w:ascii="Arial" w:hAnsi="Arial" w:cs="Arial"/>
          <w:sz w:val="20"/>
        </w:rPr>
        <w:t xml:space="preserve"> Smlouvy.</w:t>
      </w:r>
    </w:p>
    <w:p w14:paraId="1A7B7132" w14:textId="77777777" w:rsidR="00AC62A9" w:rsidRPr="009A375B" w:rsidRDefault="00AC62A9" w:rsidP="005E5C56">
      <w:pPr>
        <w:pStyle w:val="Zkladntextodsazen31"/>
        <w:ind w:left="570" w:firstLine="0"/>
        <w:rPr>
          <w:rFonts w:ascii="Arial" w:hAnsi="Arial" w:cs="Arial"/>
          <w:sz w:val="20"/>
        </w:rPr>
      </w:pPr>
    </w:p>
    <w:p w14:paraId="0CB23C35" w14:textId="77777777" w:rsidR="00A3733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w:t>
      </w:r>
      <w:r w:rsidRPr="009A375B">
        <w:rPr>
          <w:rFonts w:ascii="Arial" w:hAnsi="Arial" w:cs="Arial"/>
          <w:sz w:val="20"/>
        </w:rPr>
        <w:lastRenderedPageBreak/>
        <w:t xml:space="preserve">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2CBC7F74" w14:textId="77777777" w:rsidR="008E5ADA" w:rsidRDefault="008E5ADA" w:rsidP="008E5ADA">
      <w:pPr>
        <w:pStyle w:val="Zkladntextodsazen31"/>
        <w:ind w:firstLine="0"/>
        <w:rPr>
          <w:rFonts w:ascii="Arial" w:hAnsi="Arial" w:cs="Arial"/>
          <w:sz w:val="20"/>
        </w:rPr>
      </w:pPr>
    </w:p>
    <w:p w14:paraId="56725E31"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Objednatelem nebudou na Cenu za provedení díla poskytována jakákoli plnění před zahájením provádění díla. </w:t>
      </w:r>
    </w:p>
    <w:p w14:paraId="7C946636" w14:textId="77777777" w:rsidR="00B33AA8" w:rsidRPr="009A375B" w:rsidRDefault="00B33AA8" w:rsidP="009E5C4A">
      <w:pPr>
        <w:pStyle w:val="Zkladntextodsazen31"/>
        <w:rPr>
          <w:rFonts w:ascii="Arial" w:hAnsi="Arial" w:cs="Arial"/>
          <w:sz w:val="20"/>
        </w:rPr>
      </w:pPr>
    </w:p>
    <w:p w14:paraId="64221722" w14:textId="28DA0940" w:rsidR="00A3733B" w:rsidRPr="00102CFA" w:rsidRDefault="00A3733B" w:rsidP="008D2B6A">
      <w:pPr>
        <w:pStyle w:val="Zkladntextodsazen31"/>
        <w:numPr>
          <w:ilvl w:val="1"/>
          <w:numId w:val="7"/>
        </w:numPr>
        <w:tabs>
          <w:tab w:val="clear" w:pos="570"/>
        </w:tabs>
        <w:ind w:left="709" w:hanging="709"/>
        <w:rPr>
          <w:rFonts w:ascii="Arial" w:hAnsi="Arial" w:cs="Arial"/>
          <w:sz w:val="20"/>
        </w:rPr>
      </w:pPr>
      <w:r w:rsidRPr="00102CFA">
        <w:rPr>
          <w:rFonts w:ascii="Arial" w:hAnsi="Arial" w:cs="Arial"/>
          <w:sz w:val="20"/>
        </w:rPr>
        <w:t>Smluvní strany se dohodly, že zhotovitel bude v průběhu provádění díla vystavovat a objednateli předávat měsíční faktury (</w:t>
      </w:r>
      <w:r w:rsidR="00B33AA8" w:rsidRPr="00102CFA">
        <w:rPr>
          <w:rFonts w:ascii="Arial" w:hAnsi="Arial" w:cs="Arial"/>
          <w:sz w:val="20"/>
        </w:rPr>
        <w:t xml:space="preserve">daňové doklady) na dílčí </w:t>
      </w:r>
      <w:r w:rsidR="000850B2" w:rsidRPr="00102CFA">
        <w:rPr>
          <w:rFonts w:ascii="Arial" w:hAnsi="Arial" w:cs="Arial"/>
          <w:sz w:val="20"/>
        </w:rPr>
        <w:t xml:space="preserve">zdanitelné </w:t>
      </w:r>
      <w:r w:rsidR="00B33AA8" w:rsidRPr="00102CFA">
        <w:rPr>
          <w:rFonts w:ascii="Arial" w:hAnsi="Arial" w:cs="Arial"/>
          <w:sz w:val="20"/>
        </w:rPr>
        <w:t>plnění</w:t>
      </w:r>
      <w:r w:rsidR="00102CFA" w:rsidRPr="00102CFA">
        <w:rPr>
          <w:rFonts w:ascii="Arial" w:hAnsi="Arial" w:cs="Arial"/>
          <w:sz w:val="20"/>
        </w:rPr>
        <w:t xml:space="preserve">, </w:t>
      </w:r>
      <w:r w:rsidR="00102CFA" w:rsidRPr="00EF18B4">
        <w:rPr>
          <w:rFonts w:ascii="Arial" w:hAnsi="Arial" w:cs="Arial"/>
          <w:sz w:val="20"/>
        </w:rPr>
        <w:t xml:space="preserve">a to až do výše </w:t>
      </w:r>
      <w:r w:rsidR="00895FB9" w:rsidRPr="00EF18B4">
        <w:rPr>
          <w:rFonts w:ascii="Arial" w:hAnsi="Arial" w:cs="Arial"/>
          <w:sz w:val="20"/>
        </w:rPr>
        <w:t>90 %</w:t>
      </w:r>
      <w:r w:rsidR="00102CFA" w:rsidRPr="00EF18B4">
        <w:rPr>
          <w:rFonts w:ascii="Arial" w:hAnsi="Arial" w:cs="Arial"/>
          <w:sz w:val="20"/>
        </w:rPr>
        <w:t xml:space="preserve"> (slovy: devadesáti procent) celkové ceny díla. </w:t>
      </w:r>
      <w:r w:rsidR="000850B2" w:rsidRPr="00EF18B4">
        <w:rPr>
          <w:rFonts w:ascii="Arial" w:hAnsi="Arial" w:cs="Arial"/>
          <w:sz w:val="20"/>
        </w:rPr>
        <w:t>Z</w:t>
      </w:r>
      <w:r w:rsidRPr="00EF18B4">
        <w:rPr>
          <w:rFonts w:ascii="Arial" w:hAnsi="Arial" w:cs="Arial"/>
          <w:sz w:val="20"/>
        </w:rPr>
        <w:t>hotovitelem budou při dodržení harmonogramu</w:t>
      </w:r>
      <w:r w:rsidRPr="00102CFA">
        <w:rPr>
          <w:rFonts w:ascii="Arial" w:hAnsi="Arial" w:cs="Arial"/>
          <w:sz w:val="20"/>
        </w:rPr>
        <w:t xml:space="preserve"> provádění díla vystavovány faktury na dílčí </w:t>
      </w:r>
      <w:r w:rsidR="000850B2" w:rsidRPr="00102CFA">
        <w:rPr>
          <w:rFonts w:ascii="Arial" w:hAnsi="Arial" w:cs="Arial"/>
          <w:sz w:val="20"/>
        </w:rPr>
        <w:t xml:space="preserve">zdanitelné </w:t>
      </w:r>
      <w:r w:rsidR="002469F1" w:rsidRPr="00102CFA">
        <w:rPr>
          <w:rFonts w:ascii="Arial" w:hAnsi="Arial" w:cs="Arial"/>
          <w:sz w:val="20"/>
        </w:rPr>
        <w:t xml:space="preserve">plnění </w:t>
      </w:r>
      <w:r w:rsidRPr="00102CFA">
        <w:rPr>
          <w:rFonts w:ascii="Arial" w:hAnsi="Arial" w:cs="Arial"/>
          <w:sz w:val="20"/>
        </w:rPr>
        <w:t>vždy jedenkrát za uplynulý kalendářní měsíc počítaný ode dne zahájení provádění díla.</w:t>
      </w:r>
    </w:p>
    <w:p w14:paraId="0ADE5463" w14:textId="77777777" w:rsidR="006436A0" w:rsidRDefault="006436A0">
      <w:pPr>
        <w:suppressAutoHyphens w:val="0"/>
        <w:rPr>
          <w:rFonts w:ascii="Arial" w:hAnsi="Arial" w:cs="Arial"/>
        </w:rPr>
      </w:pPr>
    </w:p>
    <w:p w14:paraId="0E581610"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64530AD9" w14:textId="77777777" w:rsidR="00A3733B" w:rsidRPr="009A375B" w:rsidRDefault="00A3733B" w:rsidP="008D2B6A">
      <w:pPr>
        <w:pStyle w:val="Zkladntextodsazen31"/>
        <w:numPr>
          <w:ilvl w:val="1"/>
          <w:numId w:val="28"/>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2.3. písm. </w:t>
      </w:r>
      <w:r w:rsidR="00C16A6B" w:rsidRPr="009A375B">
        <w:rPr>
          <w:rFonts w:ascii="Arial" w:hAnsi="Arial" w:cs="Arial"/>
          <w:sz w:val="20"/>
        </w:rPr>
        <w:t>d</w:t>
      </w:r>
      <w:r w:rsidRPr="009A375B">
        <w:rPr>
          <w:rFonts w:ascii="Arial" w:hAnsi="Arial" w:cs="Arial"/>
          <w:sz w:val="20"/>
        </w:rPr>
        <w:t>) této smlouvy); a současně</w:t>
      </w:r>
    </w:p>
    <w:p w14:paraId="60D41905" w14:textId="77777777" w:rsidR="00D45893" w:rsidRPr="009A375B" w:rsidRDefault="00D45893" w:rsidP="00D45893">
      <w:pPr>
        <w:pStyle w:val="Zkladntextodsazen31"/>
        <w:numPr>
          <w:ilvl w:val="1"/>
          <w:numId w:val="28"/>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43D0CE20" w14:textId="77777777" w:rsidR="003D77B1" w:rsidRPr="009A375B" w:rsidRDefault="003D77B1" w:rsidP="005E5C56">
      <w:pPr>
        <w:pStyle w:val="Zkladntextodsazen31"/>
        <w:ind w:left="705" w:firstLine="0"/>
        <w:rPr>
          <w:rFonts w:ascii="Arial" w:hAnsi="Arial" w:cs="Arial"/>
          <w:bCs/>
          <w:sz w:val="20"/>
        </w:rPr>
      </w:pPr>
    </w:p>
    <w:p w14:paraId="3C807E63"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287D70DC" w14:textId="77777777" w:rsidR="000850B2" w:rsidRPr="009A375B" w:rsidRDefault="000850B2" w:rsidP="000850B2">
      <w:pPr>
        <w:pStyle w:val="Zkladntextodsazen31"/>
        <w:ind w:left="705" w:firstLine="0"/>
        <w:rPr>
          <w:rFonts w:ascii="Arial" w:hAnsi="Arial" w:cs="Arial"/>
          <w:bCs/>
          <w:sz w:val="20"/>
        </w:rPr>
      </w:pPr>
    </w:p>
    <w:p w14:paraId="6F5F7A0A"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Do 15 (patnácti) kalendářních dnů po řádném protokolárním předání a převzetí kompletního díla (viz článek XII. odst. 12.1. 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3CD9D4D5" w14:textId="77777777" w:rsidR="000850B2" w:rsidRPr="009A375B" w:rsidRDefault="000850B2" w:rsidP="000850B2">
      <w:pPr>
        <w:jc w:val="both"/>
        <w:rPr>
          <w:rFonts w:ascii="Arial" w:hAnsi="Arial" w:cs="Arial"/>
          <w:bCs/>
        </w:rPr>
      </w:pPr>
    </w:p>
    <w:p w14:paraId="0BC6CB52"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w:t>
      </w:r>
    </w:p>
    <w:p w14:paraId="6472B764" w14:textId="77777777" w:rsidR="000850B2" w:rsidRPr="009A375B" w:rsidRDefault="000850B2" w:rsidP="000850B2">
      <w:pPr>
        <w:pStyle w:val="Zkladntextodsazen31"/>
        <w:ind w:left="705" w:firstLine="0"/>
        <w:rPr>
          <w:rFonts w:ascii="Arial" w:hAnsi="Arial" w:cs="Arial"/>
          <w:sz w:val="20"/>
        </w:rPr>
      </w:pPr>
    </w:p>
    <w:p w14:paraId="1FF276C9" w14:textId="0610845C"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Cena sjednaná ve smlouvě může být měněna pouze v souvislosti s případnými méněpracemi a vícepracemi splňující</w:t>
      </w:r>
      <w:r w:rsidR="0014090B" w:rsidRPr="009A375B">
        <w:rPr>
          <w:rFonts w:ascii="Arial" w:hAnsi="Arial" w:cs="Arial"/>
          <w:sz w:val="20"/>
        </w:rPr>
        <w:t>mi</w:t>
      </w:r>
      <w:r w:rsidRPr="009A375B">
        <w:rPr>
          <w:rFonts w:ascii="Arial" w:hAnsi="Arial" w:cs="Arial"/>
          <w:sz w:val="20"/>
        </w:rPr>
        <w:t xml:space="preserve"> podmínky dle článku II. odst. 2.7. této smlouvy. Nabídková cena může být </w:t>
      </w:r>
      <w:r w:rsidR="00895FB9" w:rsidRPr="009A375B">
        <w:rPr>
          <w:rFonts w:ascii="Arial" w:hAnsi="Arial" w:cs="Arial"/>
          <w:sz w:val="20"/>
        </w:rPr>
        <w:t>dále měněna</w:t>
      </w:r>
      <w:r w:rsidRPr="009A375B">
        <w:rPr>
          <w:rFonts w:ascii="Arial" w:hAnsi="Arial" w:cs="Arial"/>
          <w:sz w:val="20"/>
        </w:rPr>
        <w:t xml:space="preserve"> v souvislosti se změnou sazby DPH. Z jakýchkoliv jiných důvodů nesmí být cena měněna.</w:t>
      </w:r>
    </w:p>
    <w:p w14:paraId="33C3AF5F" w14:textId="77777777" w:rsidR="00BF3C1C" w:rsidRPr="009A375B" w:rsidRDefault="00BF3C1C" w:rsidP="00972DEB">
      <w:pPr>
        <w:jc w:val="both"/>
        <w:rPr>
          <w:rFonts w:ascii="Arial" w:hAnsi="Arial" w:cs="Arial"/>
          <w:bCs/>
        </w:rPr>
      </w:pPr>
    </w:p>
    <w:p w14:paraId="752BABBF" w14:textId="77777777" w:rsidR="00A3733B" w:rsidRPr="001F1429" w:rsidRDefault="00AF6269" w:rsidP="008D2B6A">
      <w:pPr>
        <w:pStyle w:val="Zkladntextodsazen31"/>
        <w:numPr>
          <w:ilvl w:val="1"/>
          <w:numId w:val="7"/>
        </w:numPr>
        <w:tabs>
          <w:tab w:val="clear" w:pos="570"/>
        </w:tabs>
        <w:ind w:left="709" w:hanging="709"/>
        <w:rPr>
          <w:rFonts w:ascii="Arial" w:hAnsi="Arial" w:cs="Arial"/>
          <w:sz w:val="20"/>
        </w:rPr>
      </w:pPr>
      <w:r w:rsidRPr="001F1429">
        <w:rPr>
          <w:rFonts w:ascii="Arial" w:hAnsi="Arial" w:cs="Arial"/>
          <w:sz w:val="20"/>
        </w:rPr>
        <w:t xml:space="preserve">Zhotovitel je povinen </w:t>
      </w:r>
      <w:r w:rsidR="00564CD7" w:rsidRPr="001F1429">
        <w:rPr>
          <w:rFonts w:ascii="Arial" w:hAnsi="Arial" w:cs="Arial"/>
          <w:sz w:val="20"/>
        </w:rPr>
        <w:t xml:space="preserve">pro vícepráce dle článku </w:t>
      </w:r>
      <w:r w:rsidR="00972DEB" w:rsidRPr="001F1429">
        <w:rPr>
          <w:rFonts w:ascii="Arial" w:hAnsi="Arial" w:cs="Arial"/>
          <w:sz w:val="20"/>
        </w:rPr>
        <w:t>II</w:t>
      </w:r>
      <w:r w:rsidR="00564CD7" w:rsidRPr="001F1429">
        <w:rPr>
          <w:rFonts w:ascii="Arial" w:hAnsi="Arial" w:cs="Arial"/>
          <w:sz w:val="20"/>
        </w:rPr>
        <w:t xml:space="preserve">. odst. </w:t>
      </w:r>
      <w:r w:rsidR="00972DEB" w:rsidRPr="001F1429">
        <w:rPr>
          <w:rFonts w:ascii="Arial" w:hAnsi="Arial" w:cs="Arial"/>
          <w:sz w:val="20"/>
        </w:rPr>
        <w:t>2</w:t>
      </w:r>
      <w:r w:rsidR="00564CD7" w:rsidRPr="001F1429">
        <w:rPr>
          <w:rFonts w:ascii="Arial" w:hAnsi="Arial" w:cs="Arial"/>
          <w:sz w:val="20"/>
        </w:rPr>
        <w:t>.</w:t>
      </w:r>
      <w:r w:rsidR="00972DEB" w:rsidRPr="001F1429">
        <w:rPr>
          <w:rFonts w:ascii="Arial" w:hAnsi="Arial" w:cs="Arial"/>
          <w:sz w:val="20"/>
        </w:rPr>
        <w:t>7</w:t>
      </w:r>
      <w:r w:rsidR="00564CD7" w:rsidRPr="001F1429">
        <w:rPr>
          <w:rFonts w:ascii="Arial" w:hAnsi="Arial" w:cs="Arial"/>
          <w:sz w:val="20"/>
        </w:rPr>
        <w:t>. této smlouvy</w:t>
      </w:r>
      <w:r w:rsidRPr="001F1429">
        <w:rPr>
          <w:rFonts w:ascii="Arial" w:hAnsi="Arial" w:cs="Arial"/>
          <w:sz w:val="20"/>
        </w:rPr>
        <w:t xml:space="preserve"> nabídno</w:t>
      </w:r>
      <w:r w:rsidR="003E6B8F" w:rsidRPr="001F1429">
        <w:rPr>
          <w:rFonts w:ascii="Arial" w:hAnsi="Arial" w:cs="Arial"/>
          <w:sz w:val="20"/>
        </w:rPr>
        <w:t>u</w:t>
      </w:r>
      <w:r w:rsidRPr="001F1429">
        <w:rPr>
          <w:rFonts w:ascii="Arial" w:hAnsi="Arial" w:cs="Arial"/>
          <w:sz w:val="20"/>
        </w:rPr>
        <w:t xml:space="preserve">t </w:t>
      </w:r>
      <w:r w:rsidR="00564CD7" w:rsidRPr="001F1429">
        <w:rPr>
          <w:rFonts w:ascii="Arial" w:hAnsi="Arial" w:cs="Arial"/>
          <w:sz w:val="20"/>
        </w:rPr>
        <w:t>objednateli</w:t>
      </w:r>
      <w:r w:rsidRPr="001F1429">
        <w:rPr>
          <w:rFonts w:ascii="Arial" w:hAnsi="Arial" w:cs="Arial"/>
          <w:sz w:val="20"/>
        </w:rPr>
        <w:t xml:space="preserve"> </w:t>
      </w:r>
      <w:r w:rsidR="00A3733B" w:rsidRPr="001F1429">
        <w:rPr>
          <w:rFonts w:ascii="Arial" w:hAnsi="Arial" w:cs="Arial"/>
          <w:sz w:val="20"/>
        </w:rPr>
        <w:t xml:space="preserve">jednotkové ceny </w:t>
      </w:r>
      <w:r w:rsidRPr="001F1429">
        <w:rPr>
          <w:rFonts w:ascii="Arial" w:hAnsi="Arial" w:cs="Arial"/>
          <w:sz w:val="20"/>
        </w:rPr>
        <w:t>maximáln</w:t>
      </w:r>
      <w:r w:rsidR="00FB0B40" w:rsidRPr="001F1429">
        <w:rPr>
          <w:rFonts w:ascii="Arial" w:hAnsi="Arial" w:cs="Arial"/>
          <w:sz w:val="20"/>
        </w:rPr>
        <w:t>ě</w:t>
      </w:r>
      <w:r w:rsidRPr="001F1429">
        <w:rPr>
          <w:rFonts w:ascii="Arial" w:hAnsi="Arial" w:cs="Arial"/>
          <w:sz w:val="20"/>
        </w:rPr>
        <w:t xml:space="preserve"> </w:t>
      </w:r>
      <w:r w:rsidR="00DB60EE" w:rsidRPr="001F1429">
        <w:rPr>
          <w:rFonts w:ascii="Arial" w:hAnsi="Arial" w:cs="Arial"/>
          <w:sz w:val="20"/>
        </w:rPr>
        <w:t xml:space="preserve">však </w:t>
      </w:r>
      <w:r w:rsidR="00FB0B40" w:rsidRPr="001F1429">
        <w:rPr>
          <w:rFonts w:ascii="Arial" w:hAnsi="Arial" w:cs="Arial"/>
          <w:sz w:val="20"/>
        </w:rPr>
        <w:t>do výše</w:t>
      </w:r>
      <w:r w:rsidR="00A3733B" w:rsidRPr="001F1429">
        <w:rPr>
          <w:rFonts w:ascii="Arial" w:hAnsi="Arial" w:cs="Arial"/>
          <w:sz w:val="20"/>
        </w:rPr>
        <w:t xml:space="preserve">, kterou použil pro sestavení nabídkové ceny (viz </w:t>
      </w:r>
      <w:r w:rsidR="00394D49" w:rsidRPr="001F1429">
        <w:rPr>
          <w:rFonts w:ascii="Arial" w:hAnsi="Arial" w:cs="Arial"/>
          <w:sz w:val="20"/>
        </w:rPr>
        <w:t>oceněné</w:t>
      </w:r>
      <w:r w:rsidR="00EA29F3" w:rsidRPr="001F1429">
        <w:rPr>
          <w:rFonts w:ascii="Arial" w:hAnsi="Arial" w:cs="Arial"/>
          <w:sz w:val="20"/>
        </w:rPr>
        <w:t xml:space="preserve"> soupis</w:t>
      </w:r>
      <w:r w:rsidR="00394D49" w:rsidRPr="001F1429">
        <w:rPr>
          <w:rFonts w:ascii="Arial" w:hAnsi="Arial" w:cs="Arial"/>
          <w:sz w:val="20"/>
        </w:rPr>
        <w:t>y</w:t>
      </w:r>
      <w:r w:rsidR="00EA29F3" w:rsidRPr="001F1429">
        <w:rPr>
          <w:rFonts w:ascii="Arial" w:hAnsi="Arial" w:cs="Arial"/>
          <w:sz w:val="20"/>
        </w:rPr>
        <w:t xml:space="preserve"> stavebních prací, dodávek a </w:t>
      </w:r>
      <w:r w:rsidR="004D4609" w:rsidRPr="001F1429">
        <w:rPr>
          <w:rFonts w:ascii="Arial" w:hAnsi="Arial" w:cs="Arial"/>
          <w:sz w:val="20"/>
        </w:rPr>
        <w:t xml:space="preserve">služeb </w:t>
      </w:r>
      <w:r w:rsidR="00EA29F3" w:rsidRPr="001F1429">
        <w:rPr>
          <w:rFonts w:ascii="Arial" w:hAnsi="Arial" w:cs="Arial"/>
          <w:sz w:val="20"/>
        </w:rPr>
        <w:t xml:space="preserve">s </w:t>
      </w:r>
      <w:r w:rsidRPr="001F1429">
        <w:rPr>
          <w:rFonts w:ascii="Arial" w:hAnsi="Arial" w:cs="Arial"/>
          <w:sz w:val="20"/>
        </w:rPr>
        <w:t>výkaz</w:t>
      </w:r>
      <w:r w:rsidR="00EA29F3" w:rsidRPr="001F1429">
        <w:rPr>
          <w:rFonts w:ascii="Arial" w:hAnsi="Arial" w:cs="Arial"/>
          <w:sz w:val="20"/>
        </w:rPr>
        <w:t>em</w:t>
      </w:r>
      <w:r w:rsidRPr="001F1429">
        <w:rPr>
          <w:rFonts w:ascii="Arial" w:hAnsi="Arial" w:cs="Arial"/>
          <w:sz w:val="20"/>
        </w:rPr>
        <w:t xml:space="preserve"> výměr</w:t>
      </w:r>
      <w:r w:rsidR="00A3733B" w:rsidRPr="001F1429">
        <w:rPr>
          <w:rFonts w:ascii="Arial" w:hAnsi="Arial" w:cs="Arial"/>
          <w:sz w:val="20"/>
        </w:rPr>
        <w:t xml:space="preserve">, </w:t>
      </w:r>
      <w:r w:rsidRPr="001F1429">
        <w:rPr>
          <w:rFonts w:ascii="Arial" w:hAnsi="Arial" w:cs="Arial"/>
          <w:sz w:val="20"/>
        </w:rPr>
        <w:t>kter</w:t>
      </w:r>
      <w:r w:rsidR="00EA4CA7" w:rsidRPr="001F1429">
        <w:rPr>
          <w:rFonts w:ascii="Arial" w:hAnsi="Arial" w:cs="Arial"/>
          <w:sz w:val="20"/>
        </w:rPr>
        <w:t>é</w:t>
      </w:r>
      <w:r w:rsidRPr="001F1429">
        <w:rPr>
          <w:rFonts w:ascii="Arial" w:hAnsi="Arial" w:cs="Arial"/>
          <w:sz w:val="20"/>
        </w:rPr>
        <w:t xml:space="preserve"> </w:t>
      </w:r>
      <w:r w:rsidR="00A3733B" w:rsidRPr="001F1429">
        <w:rPr>
          <w:rFonts w:ascii="Arial" w:hAnsi="Arial" w:cs="Arial"/>
          <w:sz w:val="20"/>
        </w:rPr>
        <w:t>byl</w:t>
      </w:r>
      <w:r w:rsidR="00EA4CA7" w:rsidRPr="001F1429">
        <w:rPr>
          <w:rFonts w:ascii="Arial" w:hAnsi="Arial" w:cs="Arial"/>
          <w:sz w:val="20"/>
        </w:rPr>
        <w:t>y</w:t>
      </w:r>
      <w:r w:rsidR="00A3733B" w:rsidRPr="001F1429">
        <w:rPr>
          <w:rFonts w:ascii="Arial" w:hAnsi="Arial" w:cs="Arial"/>
          <w:sz w:val="20"/>
        </w:rPr>
        <w:t xml:space="preserve"> součástí nabídky, jež je </w:t>
      </w:r>
      <w:r w:rsidR="00BB7AA6" w:rsidRPr="001F1429">
        <w:rPr>
          <w:rFonts w:ascii="Arial" w:hAnsi="Arial" w:cs="Arial"/>
          <w:sz w:val="20"/>
        </w:rPr>
        <w:t>externí</w:t>
      </w:r>
      <w:r w:rsidR="00A3733B" w:rsidRPr="001F1429">
        <w:rPr>
          <w:rFonts w:ascii="Arial" w:hAnsi="Arial" w:cs="Arial"/>
          <w:sz w:val="20"/>
        </w:rPr>
        <w:t xml:space="preserve"> příloh</w:t>
      </w:r>
      <w:r w:rsidR="00BB7AA6" w:rsidRPr="001F1429">
        <w:rPr>
          <w:rFonts w:ascii="Arial" w:hAnsi="Arial" w:cs="Arial"/>
          <w:sz w:val="20"/>
        </w:rPr>
        <w:t>ou</w:t>
      </w:r>
      <w:r w:rsidR="00A3733B" w:rsidRPr="001F1429">
        <w:rPr>
          <w:rFonts w:ascii="Arial" w:hAnsi="Arial" w:cs="Arial"/>
          <w:sz w:val="20"/>
        </w:rPr>
        <w:t xml:space="preserve"> této smlouvy). </w:t>
      </w:r>
    </w:p>
    <w:p w14:paraId="2768AF3B"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Pokud se položka změny/vícepráce v </w:t>
      </w:r>
      <w:r w:rsidRPr="001F1429">
        <w:rPr>
          <w:rFonts w:ascii="Arial" w:hAnsi="Arial" w:cs="Arial"/>
          <w:sz w:val="20"/>
        </w:rPr>
        <w:t>oceněném soupisu stavebních prací, dodávek a služeb s výkazem výměr</w:t>
      </w:r>
      <w:r w:rsidRPr="001F1429">
        <w:rPr>
          <w:rFonts w:ascii="Arial" w:hAnsi="Arial" w:cs="Arial"/>
          <w:bCs/>
          <w:sz w:val="20"/>
        </w:rPr>
        <w:t xml:space="preserve"> nenachází, použije se položka dle již v </w:t>
      </w:r>
      <w:r w:rsidRPr="001F1429">
        <w:rPr>
          <w:rFonts w:ascii="Arial" w:hAnsi="Arial" w:cs="Arial"/>
          <w:sz w:val="20"/>
        </w:rPr>
        <w:t xml:space="preserve">oceněném soupisu </w:t>
      </w:r>
      <w:r w:rsidRPr="001F1429">
        <w:rPr>
          <w:rFonts w:ascii="Arial" w:hAnsi="Arial" w:cs="Arial"/>
          <w:bCs/>
          <w:sz w:val="20"/>
        </w:rPr>
        <w:t>použité cenové soustavy s aktuální cenovou úrovní.</w:t>
      </w:r>
    </w:p>
    <w:p w14:paraId="76173309" w14:textId="27DF0785"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Nebude-li položka změny/vícepráce obsažena v oceněném soupisu stavebních prací, dodávek a služeb s výkazem výměr, ani v cenové soustavě použité </w:t>
      </w:r>
      <w:r w:rsidRPr="001F1429">
        <w:rPr>
          <w:rFonts w:ascii="Arial" w:hAnsi="Arial" w:cs="Arial"/>
          <w:sz w:val="20"/>
        </w:rPr>
        <w:t>pro sestavení nabídkové ceny</w:t>
      </w:r>
      <w:r w:rsidRPr="001F1429">
        <w:rPr>
          <w:rFonts w:ascii="Arial" w:hAnsi="Arial" w:cs="Arial"/>
          <w:bCs/>
          <w:sz w:val="20"/>
        </w:rPr>
        <w:t xml:space="preserve">, bude je </w:t>
      </w:r>
      <w:r w:rsidRPr="00A40D27">
        <w:rPr>
          <w:rFonts w:ascii="Arial" w:hAnsi="Arial" w:cs="Arial"/>
          <w:bCs/>
          <w:sz w:val="20"/>
        </w:rPr>
        <w:t>zhotovitel oceňovat ve výš</w:t>
      </w:r>
      <w:r w:rsidR="00055AD9" w:rsidRPr="00A40D27">
        <w:rPr>
          <w:rFonts w:ascii="Arial" w:hAnsi="Arial" w:cs="Arial"/>
          <w:bCs/>
          <w:sz w:val="20"/>
        </w:rPr>
        <w:t>i maximálně do cen uvedených v C</w:t>
      </w:r>
      <w:r w:rsidRPr="00A40D27">
        <w:rPr>
          <w:rFonts w:ascii="Arial" w:hAnsi="Arial" w:cs="Arial"/>
          <w:bCs/>
          <w:sz w:val="20"/>
        </w:rPr>
        <w:t xml:space="preserve">eníku společnosti ÚRS CZ a.s. IČO: 471 15 645, se sídlem Tiskařská 257/10, Malešice, 108 00 Praha 10, </w:t>
      </w:r>
      <w:r w:rsidR="00055AD9" w:rsidRPr="00A40D27">
        <w:rPr>
          <w:rFonts w:ascii="Arial" w:hAnsi="Arial" w:cs="Arial"/>
          <w:bCs/>
          <w:sz w:val="20"/>
        </w:rPr>
        <w:t>nebo Cenové soustavy ASPE od společnosti</w:t>
      </w:r>
      <w:r w:rsidR="00F722DD">
        <w:rPr>
          <w:rFonts w:ascii="Arial" w:hAnsi="Arial" w:cs="Arial"/>
          <w:bCs/>
          <w:sz w:val="20"/>
        </w:rPr>
        <w:t xml:space="preserve"> IBR Consulting, s.r.o., IČO: 25023446, se sídlem: Sokolovská 352/215, 190 00 Praha 9 – Vysočany, </w:t>
      </w:r>
      <w:r w:rsidR="00055AD9" w:rsidRPr="00A40D27">
        <w:rPr>
          <w:rFonts w:ascii="Arial" w:hAnsi="Arial" w:cs="Arial"/>
          <w:bCs/>
          <w:sz w:val="20"/>
        </w:rPr>
        <w:t>platných</w:t>
      </w:r>
      <w:r w:rsidRPr="00A40D27">
        <w:rPr>
          <w:rFonts w:ascii="Arial" w:hAnsi="Arial" w:cs="Arial"/>
          <w:bCs/>
          <w:sz w:val="20"/>
        </w:rPr>
        <w:t xml:space="preserve"> k datu provedení příslušného plnění.</w:t>
      </w:r>
    </w:p>
    <w:p w14:paraId="730DE0D8"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lastRenderedPageBreak/>
        <w:t xml:space="preserve">Jestliže se při zpracování ocenění vyskytnou změny díla či jejich části, které není možno ocenit výše uvedeným způsobem, bude změna díla oceněna individuální kalkulací při způsobu oceňování cenou v místě a čase obvyklou a její výpočet bude věcně a technicky zdůvodněn. </w:t>
      </w:r>
    </w:p>
    <w:p w14:paraId="7677B2FB" w14:textId="6B8D1229" w:rsidR="00A3733B" w:rsidRDefault="00A3733B" w:rsidP="009E5C4A">
      <w:pPr>
        <w:pStyle w:val="BodyText21"/>
        <w:widowControl/>
        <w:ind w:left="709"/>
        <w:rPr>
          <w:rFonts w:ascii="Arial" w:hAnsi="Arial" w:cs="Arial"/>
          <w:bCs/>
          <w:sz w:val="20"/>
        </w:rPr>
      </w:pPr>
      <w:r w:rsidRPr="001F1429">
        <w:rPr>
          <w:rFonts w:ascii="Arial" w:hAnsi="Arial" w:cs="Arial"/>
          <w:bCs/>
          <w:sz w:val="20"/>
        </w:rPr>
        <w:t>Vynásobením jednotkových cen a množství provedených měrných jednotek budou stanoveny</w:t>
      </w:r>
      <w:r w:rsidRPr="009A375B">
        <w:rPr>
          <w:rFonts w:ascii="Arial" w:hAnsi="Arial" w:cs="Arial"/>
          <w:bCs/>
          <w:sz w:val="20"/>
        </w:rPr>
        <w:t xml:space="preserve">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1DFEA13D" w14:textId="77777777" w:rsidR="00F722DD" w:rsidRDefault="00F722DD" w:rsidP="009E5C4A">
      <w:pPr>
        <w:pStyle w:val="BodyText21"/>
        <w:widowControl/>
        <w:ind w:left="709"/>
        <w:rPr>
          <w:rFonts w:ascii="Arial" w:hAnsi="Arial" w:cs="Arial"/>
          <w:bCs/>
          <w:sz w:val="20"/>
        </w:rPr>
      </w:pPr>
    </w:p>
    <w:p w14:paraId="691A3267"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písm</w:t>
      </w:r>
      <w:r w:rsidR="004536D8" w:rsidRPr="009A375B">
        <w:rPr>
          <w:rFonts w:ascii="Arial" w:hAnsi="Arial" w:cs="Arial"/>
          <w:sz w:val="20"/>
        </w:rPr>
        <w:t>.</w:t>
      </w:r>
      <w:r w:rsidR="001F79F4" w:rsidRPr="009A375B">
        <w:rPr>
          <w:rFonts w:ascii="Arial" w:hAnsi="Arial" w:cs="Arial"/>
          <w:sz w:val="20"/>
        </w:rPr>
        <w:t xml:space="preserve"> d)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2D0C96ED" w14:textId="77777777" w:rsidR="00320E79" w:rsidRPr="009A375B" w:rsidRDefault="00320E79" w:rsidP="005E5C56">
      <w:pPr>
        <w:pStyle w:val="BodyText21"/>
        <w:widowControl/>
        <w:rPr>
          <w:rFonts w:ascii="Arial" w:hAnsi="Arial" w:cs="Arial"/>
          <w:sz w:val="20"/>
        </w:rPr>
      </w:pPr>
    </w:p>
    <w:p w14:paraId="5706BF17" w14:textId="01D92FC4" w:rsidR="001F1429" w:rsidRPr="00A40D27" w:rsidRDefault="00A3733B" w:rsidP="001F1429">
      <w:pPr>
        <w:pStyle w:val="Zkladntextodsazen31"/>
        <w:numPr>
          <w:ilvl w:val="1"/>
          <w:numId w:val="7"/>
        </w:numPr>
        <w:tabs>
          <w:tab w:val="clear" w:pos="570"/>
          <w:tab w:val="num" w:pos="709"/>
        </w:tabs>
        <w:ind w:left="709" w:hanging="709"/>
        <w:rPr>
          <w:rFonts w:ascii="Arial" w:hAnsi="Arial" w:cs="Arial"/>
          <w:sz w:val="20"/>
        </w:rPr>
      </w:pPr>
      <w:r w:rsidRPr="001F1429">
        <w:rPr>
          <w:rFonts w:ascii="Arial" w:hAnsi="Arial" w:cs="Arial"/>
          <w:sz w:val="20"/>
        </w:rPr>
        <w:t xml:space="preserve">Daňový doklad dle tohoto článku smlouvy bude obsahovat pojmové náležitosti daňového dokladu stanovené </w:t>
      </w:r>
      <w:r w:rsidRPr="00CF684C">
        <w:rPr>
          <w:rFonts w:ascii="Arial" w:hAnsi="Arial" w:cs="Arial"/>
          <w:sz w:val="20"/>
        </w:rPr>
        <w:t xml:space="preserve">zákonem </w:t>
      </w:r>
      <w:r w:rsidR="000D056A" w:rsidRPr="00CF684C">
        <w:rPr>
          <w:rFonts w:ascii="Arial" w:hAnsi="Arial" w:cs="Arial"/>
          <w:sz w:val="20"/>
        </w:rPr>
        <w:t>o DPH</w:t>
      </w:r>
      <w:r w:rsidRPr="00CF684C">
        <w:rPr>
          <w:rFonts w:ascii="Arial" w:hAnsi="Arial" w:cs="Arial"/>
          <w:sz w:val="20"/>
        </w:rPr>
        <w:t xml:space="preserve"> a zákonem č. 563/1991 Sb.</w:t>
      </w:r>
      <w:r w:rsidR="00A52FAE" w:rsidRPr="00CF684C">
        <w:rPr>
          <w:rFonts w:ascii="Arial" w:hAnsi="Arial" w:cs="Arial"/>
          <w:sz w:val="20"/>
        </w:rPr>
        <w:t>,</w:t>
      </w:r>
      <w:r w:rsidRPr="00CF684C">
        <w:rPr>
          <w:rFonts w:ascii="Arial" w:hAnsi="Arial" w:cs="Arial"/>
          <w:sz w:val="20"/>
        </w:rPr>
        <w:t xml:space="preserve"> o účetnictví, ve znění pozdějších předpisů, a současně bude vystave</w:t>
      </w:r>
      <w:r w:rsidR="00352093" w:rsidRPr="00CF684C">
        <w:rPr>
          <w:rFonts w:ascii="Arial" w:hAnsi="Arial" w:cs="Arial"/>
          <w:sz w:val="20"/>
        </w:rPr>
        <w:t>n ve smyslu článku V. odst. 5.</w:t>
      </w:r>
      <w:r w:rsidR="009552E7" w:rsidRPr="00CF684C">
        <w:rPr>
          <w:rFonts w:ascii="Arial" w:hAnsi="Arial" w:cs="Arial"/>
          <w:sz w:val="20"/>
        </w:rPr>
        <w:t>4</w:t>
      </w:r>
      <w:r w:rsidRPr="00CF684C">
        <w:rPr>
          <w:rFonts w:ascii="Arial" w:hAnsi="Arial" w:cs="Arial"/>
          <w:sz w:val="20"/>
        </w:rPr>
        <w:t>. této smlouvy.</w:t>
      </w:r>
      <w:r w:rsidR="003F473F" w:rsidRPr="00CF684C">
        <w:rPr>
          <w:rFonts w:ascii="Arial" w:hAnsi="Arial" w:cs="Arial"/>
          <w:sz w:val="20"/>
        </w:rPr>
        <w:t xml:space="preserve"> Daňový doklad musí obsahovat </w:t>
      </w:r>
      <w:r w:rsidR="0047324B" w:rsidRPr="00CF684C">
        <w:rPr>
          <w:rFonts w:ascii="Arial" w:hAnsi="Arial" w:cs="Arial"/>
          <w:sz w:val="20"/>
        </w:rPr>
        <w:t>název</w:t>
      </w:r>
      <w:r w:rsidR="00D95C97" w:rsidRPr="00CF684C">
        <w:rPr>
          <w:rFonts w:ascii="Arial" w:hAnsi="Arial" w:cs="Arial"/>
          <w:sz w:val="20"/>
        </w:rPr>
        <w:t xml:space="preserve"> </w:t>
      </w:r>
      <w:r w:rsidR="002F4C72" w:rsidRPr="00CF684C">
        <w:rPr>
          <w:rFonts w:ascii="Arial" w:hAnsi="Arial" w:cs="Arial"/>
          <w:sz w:val="20"/>
        </w:rPr>
        <w:t xml:space="preserve">stavby </w:t>
      </w:r>
      <w:r w:rsidR="007555F1" w:rsidRPr="00CF684C">
        <w:rPr>
          <w:rFonts w:ascii="Arial" w:hAnsi="Arial" w:cs="Arial"/>
          <w:sz w:val="20"/>
        </w:rPr>
        <w:t>„</w:t>
      </w:r>
      <w:r w:rsidR="00DB00BF" w:rsidRPr="00CF684C">
        <w:rPr>
          <w:rFonts w:ascii="Arial" w:hAnsi="Arial" w:cs="Arial"/>
          <w:sz w:val="20"/>
        </w:rPr>
        <w:t>včetně Soupisu stavebních prací, dodávek a sl</w:t>
      </w:r>
      <w:r w:rsidR="00CF684C" w:rsidRPr="00CF684C">
        <w:rPr>
          <w:rFonts w:ascii="Arial" w:hAnsi="Arial" w:cs="Arial"/>
          <w:sz w:val="20"/>
        </w:rPr>
        <w:t>užeb s výkazem výměr, zpracoval</w:t>
      </w:r>
      <w:r w:rsidR="00DB00BF" w:rsidRPr="00CF684C">
        <w:rPr>
          <w:rFonts w:ascii="Arial" w:hAnsi="Arial" w:cs="Arial"/>
          <w:sz w:val="20"/>
        </w:rPr>
        <w:t xml:space="preserve"> </w:t>
      </w:r>
      <w:r w:rsidR="00CF684C" w:rsidRPr="00CF684C">
        <w:rPr>
          <w:rFonts w:ascii="Arial" w:hAnsi="Arial" w:cs="Arial"/>
          <w:color w:val="333333"/>
          <w:sz w:val="20"/>
          <w:lang w:eastAsia="cs-CZ"/>
        </w:rPr>
        <w:t>FIALA/JUNG ATELIÉR, Ing. Arch. Tomáš Fiala, IČ: 00721522, Michal Jung, IČ: 87260492</w:t>
      </w:r>
      <w:r w:rsidR="003F473F" w:rsidRPr="00CF684C">
        <w:rPr>
          <w:rFonts w:ascii="Arial" w:hAnsi="Arial" w:cs="Arial"/>
          <w:sz w:val="20"/>
        </w:rPr>
        <w:t>.</w:t>
      </w:r>
      <w:r w:rsidR="00EA4CA7" w:rsidRPr="00CF684C">
        <w:rPr>
          <w:rFonts w:ascii="Arial" w:hAnsi="Arial" w:cs="Arial"/>
          <w:sz w:val="20"/>
        </w:rPr>
        <w:t xml:space="preserve"> </w:t>
      </w:r>
      <w:r w:rsidR="000D056A" w:rsidRPr="00CF684C">
        <w:rPr>
          <w:rFonts w:ascii="Arial" w:hAnsi="Arial" w:cs="Arial"/>
          <w:sz w:val="20"/>
        </w:rPr>
        <w:t>K d</w:t>
      </w:r>
      <w:r w:rsidR="005524C4" w:rsidRPr="00CF684C">
        <w:rPr>
          <w:rFonts w:ascii="Arial" w:hAnsi="Arial" w:cs="Arial"/>
          <w:sz w:val="20"/>
        </w:rPr>
        <w:t>aňov</w:t>
      </w:r>
      <w:r w:rsidR="000D056A" w:rsidRPr="00CF684C">
        <w:rPr>
          <w:rFonts w:ascii="Arial" w:hAnsi="Arial" w:cs="Arial"/>
          <w:sz w:val="20"/>
        </w:rPr>
        <w:t>ému</w:t>
      </w:r>
      <w:r w:rsidR="005524C4" w:rsidRPr="00CF684C">
        <w:rPr>
          <w:rFonts w:ascii="Arial" w:hAnsi="Arial" w:cs="Arial"/>
          <w:sz w:val="20"/>
        </w:rPr>
        <w:t xml:space="preserve"> doklad</w:t>
      </w:r>
      <w:r w:rsidR="000D056A" w:rsidRPr="00CF684C">
        <w:rPr>
          <w:rFonts w:ascii="Arial" w:hAnsi="Arial" w:cs="Arial"/>
          <w:sz w:val="20"/>
        </w:rPr>
        <w:t>u</w:t>
      </w:r>
      <w:r w:rsidR="005524C4" w:rsidRPr="00CF684C">
        <w:rPr>
          <w:rFonts w:ascii="Arial" w:hAnsi="Arial" w:cs="Arial"/>
          <w:sz w:val="20"/>
        </w:rPr>
        <w:t xml:space="preserve"> musí </w:t>
      </w:r>
      <w:r w:rsidR="000D056A" w:rsidRPr="00CF684C">
        <w:rPr>
          <w:rFonts w:ascii="Arial" w:hAnsi="Arial" w:cs="Arial"/>
          <w:sz w:val="20"/>
        </w:rPr>
        <w:t>být přiložen</w:t>
      </w:r>
      <w:r w:rsidR="005524C4" w:rsidRPr="00CF684C">
        <w:rPr>
          <w:rFonts w:ascii="Arial" w:hAnsi="Arial" w:cs="Arial"/>
          <w:sz w:val="20"/>
        </w:rPr>
        <w:t xml:space="preserve"> objednatelem odsouh</w:t>
      </w:r>
      <w:r w:rsidR="000D056A" w:rsidRPr="00CF684C">
        <w:rPr>
          <w:rFonts w:ascii="Arial" w:hAnsi="Arial" w:cs="Arial"/>
          <w:sz w:val="20"/>
        </w:rPr>
        <w:t>lasený soupis provedených prací</w:t>
      </w:r>
      <w:r w:rsidR="000D056A" w:rsidRPr="00A40D27">
        <w:rPr>
          <w:rFonts w:ascii="Arial" w:hAnsi="Arial" w:cs="Arial"/>
          <w:sz w:val="20"/>
        </w:rPr>
        <w:t>.</w:t>
      </w:r>
      <w:r w:rsidR="005524C4" w:rsidRPr="00A40D27">
        <w:rPr>
          <w:rFonts w:ascii="Arial" w:hAnsi="Arial" w:cs="Arial"/>
          <w:sz w:val="20"/>
        </w:rPr>
        <w:t xml:space="preserve"> </w:t>
      </w:r>
      <w:r w:rsidR="000D056A" w:rsidRPr="00A40D27">
        <w:rPr>
          <w:rFonts w:ascii="Arial" w:hAnsi="Arial" w:cs="Arial"/>
          <w:sz w:val="20"/>
        </w:rPr>
        <w:t>B</w:t>
      </w:r>
      <w:r w:rsidR="005524C4" w:rsidRPr="00A40D27">
        <w:rPr>
          <w:rFonts w:ascii="Arial" w:hAnsi="Arial" w:cs="Arial"/>
          <w:sz w:val="20"/>
        </w:rPr>
        <w:t>ez</w:t>
      </w:r>
      <w:r w:rsidR="005524C4" w:rsidRPr="00A40D27">
        <w:rPr>
          <w:rFonts w:ascii="Arial" w:hAnsi="Arial" w:cs="Arial"/>
          <w:b/>
          <w:bCs/>
          <w:sz w:val="20"/>
        </w:rPr>
        <w:t xml:space="preserve"> </w:t>
      </w:r>
      <w:r w:rsidR="005524C4" w:rsidRPr="00A40D27">
        <w:rPr>
          <w:rFonts w:ascii="Arial" w:hAnsi="Arial" w:cs="Arial"/>
          <w:sz w:val="20"/>
        </w:rPr>
        <w:t>tohoto soupisu je daňový doklad (faktura) neúplný.</w:t>
      </w:r>
      <w:r w:rsidR="00520CC5" w:rsidRPr="00A40D27">
        <w:rPr>
          <w:rFonts w:ascii="Arial" w:hAnsi="Arial" w:cs="Arial"/>
          <w:sz w:val="20"/>
        </w:rPr>
        <w:t xml:space="preserve"> </w:t>
      </w:r>
      <w:r w:rsidR="001F1429" w:rsidRPr="00A40D27">
        <w:rPr>
          <w:rFonts w:ascii="Arial" w:hAnsi="Arial" w:cs="Arial"/>
          <w:sz w:val="20"/>
        </w:rPr>
        <w:t>Soupis provedených prací bude dodán v tištěné podobě a dále v elektronické formě ve formátu .pdf a v elektronickém výstupu ze softwaru pro rozpočtování (např.</w:t>
      </w:r>
      <w:r w:rsidR="001F1429" w:rsidRPr="00A40D27">
        <w:rPr>
          <w:rFonts w:ascii="Arial" w:hAnsi="Arial" w:cs="Arial"/>
          <w:sz w:val="20"/>
          <w:lang w:eastAsia="cs-CZ"/>
        </w:rPr>
        <w:t xml:space="preserve"> </w:t>
      </w:r>
      <w:r w:rsidR="001F1429" w:rsidRPr="00A40D27">
        <w:rPr>
          <w:rFonts w:ascii="Arial" w:hAnsi="Arial" w:cs="Arial"/>
          <w:sz w:val="20"/>
        </w:rPr>
        <w:t>.kz, .kza, .unixml, .rts, .xc4, .utf, StavData nebo jakýkoliv uzamčený excelovský soubor, který je přímým výstupem softwaru pro rozpočtování).</w:t>
      </w:r>
    </w:p>
    <w:p w14:paraId="38DDA9A7" w14:textId="77777777" w:rsidR="00EA79EE" w:rsidRPr="009A375B" w:rsidRDefault="00A3733B" w:rsidP="001F1429">
      <w:pPr>
        <w:pStyle w:val="Zkladntextodsazen31"/>
        <w:ind w:firstLine="0"/>
        <w:rPr>
          <w:rFonts w:ascii="Arial" w:hAnsi="Arial" w:cs="Arial"/>
          <w:sz w:val="20"/>
        </w:rPr>
      </w:pPr>
      <w:r w:rsidRPr="00A40D27">
        <w:rPr>
          <w:rFonts w:ascii="Arial" w:hAnsi="Arial" w:cs="Arial"/>
          <w:sz w:val="20"/>
        </w:rPr>
        <w:t>V případě, že daňový doklad nebude</w:t>
      </w:r>
      <w:r w:rsidRPr="003E01DA">
        <w:rPr>
          <w:rFonts w:ascii="Arial" w:hAnsi="Arial" w:cs="Arial"/>
          <w:sz w:val="20"/>
        </w:rPr>
        <w:t xml:space="preserve"> obsahovat správné údaje či bude neúplný, je objednatel oprávněn daňový doklad vrátit ve lhůtě do data jeho splatnosti zhotoviteli. Zhotovitel je povinen takový daňový doklad opravit</w:t>
      </w:r>
      <w:r w:rsidR="007B49F4" w:rsidRPr="003E01DA">
        <w:rPr>
          <w:rFonts w:ascii="Arial" w:hAnsi="Arial" w:cs="Arial"/>
          <w:sz w:val="20"/>
        </w:rPr>
        <w:t xml:space="preserve"> či doplnit</w:t>
      </w:r>
      <w:r w:rsidRPr="003E01DA">
        <w:rPr>
          <w:rFonts w:ascii="Arial" w:hAnsi="Arial" w:cs="Arial"/>
          <w:sz w:val="20"/>
        </w:rPr>
        <w:t>, aby splňoval podmínky stanovené v</w:t>
      </w:r>
      <w:r w:rsidR="00A057A0" w:rsidRPr="003E01DA">
        <w:rPr>
          <w:rFonts w:ascii="Arial" w:hAnsi="Arial" w:cs="Arial"/>
          <w:sz w:val="20"/>
        </w:rPr>
        <w:t xml:space="preserve"> tomto</w:t>
      </w:r>
      <w:r w:rsidRPr="003E01DA">
        <w:rPr>
          <w:rFonts w:ascii="Arial" w:hAnsi="Arial" w:cs="Arial"/>
          <w:sz w:val="20"/>
        </w:rPr>
        <w:t> článku.</w:t>
      </w:r>
      <w:r w:rsidR="00EA79EE" w:rsidRPr="003E01DA">
        <w:rPr>
          <w:rFonts w:ascii="Arial" w:hAnsi="Arial" w:cs="Arial"/>
          <w:sz w:val="20"/>
        </w:rPr>
        <w:t xml:space="preserve"> </w:t>
      </w:r>
      <w:r w:rsidR="001C4F52" w:rsidRPr="003E01DA">
        <w:rPr>
          <w:rFonts w:ascii="Arial" w:hAnsi="Arial" w:cs="Arial"/>
          <w:sz w:val="20"/>
        </w:rPr>
        <w:t>Doručením opraveného</w:t>
      </w:r>
      <w:r w:rsidR="007B49F4" w:rsidRPr="003E01DA">
        <w:rPr>
          <w:rFonts w:ascii="Arial" w:hAnsi="Arial" w:cs="Arial"/>
          <w:sz w:val="20"/>
        </w:rPr>
        <w:t xml:space="preserve"> nebo doplněného</w:t>
      </w:r>
      <w:r w:rsidR="001C4F52" w:rsidRPr="003E01DA">
        <w:rPr>
          <w:rFonts w:ascii="Arial" w:hAnsi="Arial" w:cs="Arial"/>
          <w:sz w:val="20"/>
        </w:rPr>
        <w:t xml:space="preserve"> daňového dokladu počíná běžet nová lhůta splatnosti dle této smlouvy. </w:t>
      </w:r>
      <w:r w:rsidR="00EA79EE" w:rsidRPr="009A375B">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14:paraId="2AC22C68" w14:textId="77777777" w:rsidR="00B33AA8" w:rsidRPr="009A375B" w:rsidRDefault="00B33AA8" w:rsidP="008D1874">
      <w:pPr>
        <w:pStyle w:val="BodyText21"/>
        <w:widowControl/>
        <w:ind w:left="709" w:hanging="709"/>
        <w:rPr>
          <w:rFonts w:ascii="Arial" w:hAnsi="Arial" w:cs="Arial"/>
          <w:sz w:val="20"/>
          <w:lang w:eastAsia="cs-CZ"/>
        </w:rPr>
      </w:pPr>
    </w:p>
    <w:p w14:paraId="762E6938"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6D878892"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038F3337"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27AC874B" w14:textId="77777777" w:rsidR="007A70DB" w:rsidRPr="009A375B" w:rsidRDefault="007A70DB" w:rsidP="00B33AA8">
      <w:pPr>
        <w:pStyle w:val="Zkladntextodsazen31"/>
        <w:ind w:left="0" w:firstLine="0"/>
        <w:rPr>
          <w:rFonts w:ascii="Arial" w:hAnsi="Arial" w:cs="Arial"/>
          <w:sz w:val="20"/>
        </w:rPr>
      </w:pPr>
    </w:p>
    <w:p w14:paraId="20CF1892" w14:textId="77777777"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43EE6817" w14:textId="77777777" w:rsidR="00C668A9" w:rsidRPr="009A375B" w:rsidRDefault="00C668A9" w:rsidP="00B33AA8">
      <w:pPr>
        <w:pStyle w:val="Zkladntextodsazen31"/>
        <w:ind w:left="0" w:firstLine="0"/>
        <w:rPr>
          <w:rFonts w:ascii="Arial" w:hAnsi="Arial" w:cs="Arial"/>
          <w:sz w:val="20"/>
        </w:rPr>
      </w:pPr>
    </w:p>
    <w:p w14:paraId="2C1C0609" w14:textId="77777777" w:rsidR="00C51A95"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4A204C47" w14:textId="77777777" w:rsidR="00930540" w:rsidRDefault="00930540" w:rsidP="00930540">
      <w:pPr>
        <w:pStyle w:val="Zkladntextodsazen31"/>
        <w:ind w:firstLine="0"/>
        <w:rPr>
          <w:rFonts w:ascii="Arial" w:hAnsi="Arial" w:cs="Arial"/>
          <w:sz w:val="20"/>
        </w:rPr>
      </w:pPr>
    </w:p>
    <w:p w14:paraId="541B24CC" w14:textId="77777777" w:rsidR="00930540" w:rsidRDefault="00930540" w:rsidP="00930540">
      <w:pPr>
        <w:pStyle w:val="Zkladntextodsazen31"/>
        <w:numPr>
          <w:ilvl w:val="1"/>
          <w:numId w:val="7"/>
        </w:numPr>
        <w:tabs>
          <w:tab w:val="clear" w:pos="570"/>
        </w:tabs>
        <w:ind w:left="709" w:hanging="709"/>
        <w:rPr>
          <w:rFonts w:ascii="Arial" w:hAnsi="Arial" w:cs="Arial"/>
          <w:sz w:val="20"/>
        </w:rPr>
      </w:pPr>
      <w:r w:rsidRPr="00965B09">
        <w:rPr>
          <w:rFonts w:ascii="Arial" w:hAnsi="Arial" w:cs="Arial"/>
          <w:sz w:val="20"/>
        </w:rPr>
        <w:lastRenderedPageBreak/>
        <w:t xml:space="preserve">Zhotovitel bere na vědomí a výslovně souhlasí s tím, že objednatel je v souladu s principy sociálně odpovědného veřejného zadávání oprávněn provést platby přímo konkrétnímu poddodavateli zhotovitele, a to v souladu s § 106 ZZVZ. Předpokladem provedení přímé platby poddodavateli je čestné prohlášení poddodavatele o tom, že zhotovitel je v prodlení s úhradou ceny za poddodavatelské plnění provedené na základě této smlouvy o více než 60 kalendářních dní, přičemž přílohou čestného prohlášení bude příslušný daňový doklad (faktura) vystavený poddodavatelem a potvrzení o jeho doručení zhotoviteli. Objednatel je oprávněn vyžádat si vyjádření </w:t>
      </w:r>
      <w:r>
        <w:rPr>
          <w:rFonts w:ascii="Arial" w:hAnsi="Arial" w:cs="Arial"/>
          <w:sz w:val="20"/>
        </w:rPr>
        <w:t>zhotovitele</w:t>
      </w:r>
      <w:r w:rsidRPr="00965B09">
        <w:rPr>
          <w:rFonts w:ascii="Arial" w:hAnsi="Arial" w:cs="Arial"/>
          <w:sz w:val="20"/>
        </w:rPr>
        <w:t xml:space="preserve"> o důvodu neprovedení platby poddodavateli. Zhotovitel výslovně prohlašuje, že se objednatel provedením přímé platby poddodavateli nemůže dostat do prodlení s platbou cen, neboť provedením přímé platby poddodavateli závazek objednatele v rozsahu částky fakturované poddodavatelem zhotovitele jeho splněním zaniká. Objednatel není povinen provést žádnou platbu poddodavatelům dle tohoto odstavce. Jedná se výhradně o možnost objednatele, nikoli povinnost ze strany poddodavatelů zhotovitele jakkoli vymahatelnou.</w:t>
      </w:r>
    </w:p>
    <w:p w14:paraId="305F7A41" w14:textId="77777777" w:rsidR="00EC7E3F" w:rsidRDefault="00EC7E3F" w:rsidP="005E5C56">
      <w:pPr>
        <w:pStyle w:val="Zkladntextodsazen31"/>
        <w:ind w:left="0" w:firstLine="0"/>
        <w:rPr>
          <w:rFonts w:ascii="Arial" w:hAnsi="Arial" w:cs="Arial"/>
          <w:b/>
          <w:sz w:val="20"/>
        </w:rPr>
      </w:pPr>
    </w:p>
    <w:p w14:paraId="59E1E8C7"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4AABF9FA" w14:textId="77777777" w:rsidR="00A3733B" w:rsidRPr="009A375B" w:rsidRDefault="00A3733B" w:rsidP="005E5C56">
      <w:pPr>
        <w:jc w:val="both"/>
        <w:rPr>
          <w:rFonts w:ascii="Arial" w:hAnsi="Arial" w:cs="Arial"/>
        </w:rPr>
      </w:pPr>
    </w:p>
    <w:p w14:paraId="42A1C3F0"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2E6990A" w14:textId="77777777" w:rsidR="00A3733B" w:rsidRPr="009A375B" w:rsidRDefault="00A3733B" w:rsidP="005E5C56">
      <w:pPr>
        <w:jc w:val="both"/>
        <w:rPr>
          <w:rFonts w:ascii="Arial" w:hAnsi="Arial" w:cs="Arial"/>
        </w:rPr>
      </w:pPr>
    </w:p>
    <w:p w14:paraId="738A0014"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031EB3E" w14:textId="77777777" w:rsidR="00A3733B" w:rsidRPr="009A375B" w:rsidRDefault="00A3733B" w:rsidP="005E5C56">
      <w:pPr>
        <w:pStyle w:val="Zkladntextodsazen31"/>
        <w:ind w:left="0" w:firstLine="0"/>
        <w:rPr>
          <w:rFonts w:ascii="Arial" w:hAnsi="Arial" w:cs="Arial"/>
          <w:sz w:val="20"/>
        </w:rPr>
      </w:pPr>
    </w:p>
    <w:p w14:paraId="661A5342" w14:textId="77777777" w:rsidR="00DF71F9" w:rsidRDefault="00A3733B" w:rsidP="00DF71F9">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AF8EB7D" w14:textId="77777777" w:rsidR="00DF71F9" w:rsidRDefault="00DF71F9" w:rsidP="00DF71F9">
      <w:pPr>
        <w:pStyle w:val="Odstavecseseznamem"/>
        <w:rPr>
          <w:rFonts w:ascii="Arial" w:hAnsi="Arial" w:cs="Arial"/>
        </w:rPr>
      </w:pPr>
    </w:p>
    <w:p w14:paraId="5A6ECC16" w14:textId="77777777" w:rsidR="009464A1" w:rsidRPr="00DF71F9" w:rsidRDefault="00DF71F9" w:rsidP="00DF71F9">
      <w:pPr>
        <w:pStyle w:val="Zkladntextodsazen31"/>
        <w:numPr>
          <w:ilvl w:val="1"/>
          <w:numId w:val="5"/>
        </w:numPr>
        <w:tabs>
          <w:tab w:val="clear" w:pos="570"/>
          <w:tab w:val="left" w:pos="709"/>
        </w:tabs>
        <w:ind w:left="709" w:hanging="709"/>
        <w:rPr>
          <w:rFonts w:ascii="Arial" w:hAnsi="Arial" w:cs="Arial"/>
          <w:sz w:val="20"/>
        </w:rPr>
      </w:pPr>
      <w:r w:rsidRPr="00DF71F9">
        <w:rPr>
          <w:rFonts w:ascii="Arial" w:hAnsi="Arial" w:cs="Arial"/>
          <w:sz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6798523D" w14:textId="77777777" w:rsidR="00595666" w:rsidRDefault="00595666">
      <w:pPr>
        <w:suppressAutoHyphens w:val="0"/>
        <w:rPr>
          <w:rFonts w:ascii="Arial" w:hAnsi="Arial" w:cs="Arial"/>
          <w:b/>
        </w:rPr>
      </w:pPr>
    </w:p>
    <w:p w14:paraId="5997DDBA"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3222142B" w14:textId="77777777" w:rsidR="00A3733B" w:rsidRPr="009A375B" w:rsidRDefault="00A3733B" w:rsidP="005E5C56">
      <w:pPr>
        <w:jc w:val="both"/>
        <w:rPr>
          <w:rFonts w:ascii="Arial" w:hAnsi="Arial" w:cs="Arial"/>
        </w:rPr>
      </w:pPr>
    </w:p>
    <w:p w14:paraId="606C892A" w14:textId="77777777"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3ED6FE67" w14:textId="77777777" w:rsidR="00627682" w:rsidRPr="00111780" w:rsidRDefault="00627682" w:rsidP="005E5C56">
      <w:pPr>
        <w:pStyle w:val="Zkladntextodsazen31"/>
        <w:rPr>
          <w:rFonts w:ascii="Arial" w:hAnsi="Arial" w:cs="Arial"/>
          <w:sz w:val="20"/>
        </w:rPr>
      </w:pPr>
    </w:p>
    <w:p w14:paraId="58EA8FB5"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3997E7E0" w14:textId="77777777" w:rsidR="00A3733B" w:rsidRPr="009A375B" w:rsidRDefault="00A3733B" w:rsidP="005E5C56">
      <w:pPr>
        <w:jc w:val="both"/>
        <w:rPr>
          <w:rFonts w:ascii="Arial" w:hAnsi="Arial" w:cs="Arial"/>
          <w:shd w:val="clear" w:color="auto" w:fill="FFFF00"/>
        </w:rPr>
      </w:pPr>
    </w:p>
    <w:p w14:paraId="13A73D0B"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11DD791C" w14:textId="77777777" w:rsidR="00A3733B" w:rsidRPr="009A375B" w:rsidRDefault="00A3733B" w:rsidP="00D04AE9">
      <w:pPr>
        <w:pStyle w:val="Zkladntextodsazen31"/>
        <w:ind w:left="0" w:firstLine="0"/>
        <w:rPr>
          <w:rFonts w:ascii="Arial" w:hAnsi="Arial" w:cs="Arial"/>
          <w:sz w:val="20"/>
        </w:rPr>
      </w:pPr>
    </w:p>
    <w:p w14:paraId="787BDDCB"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w:t>
      </w:r>
      <w:r w:rsidRPr="009A375B">
        <w:rPr>
          <w:rFonts w:ascii="Arial" w:hAnsi="Arial" w:cs="Arial"/>
          <w:sz w:val="20"/>
        </w:rPr>
        <w:lastRenderedPageBreak/>
        <w:t>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42F89E8C" w14:textId="58A56F1E" w:rsidR="00A3733B" w:rsidRDefault="00A3733B" w:rsidP="00D04AE9">
      <w:pPr>
        <w:pStyle w:val="Zkladntextodsazen31"/>
        <w:ind w:left="0" w:firstLine="0"/>
        <w:rPr>
          <w:rFonts w:ascii="Arial" w:hAnsi="Arial" w:cs="Arial"/>
          <w:sz w:val="20"/>
        </w:rPr>
      </w:pPr>
    </w:p>
    <w:p w14:paraId="5DA4A538" w14:textId="77777777" w:rsidR="00F722DD" w:rsidRPr="009A375B" w:rsidRDefault="00F722DD" w:rsidP="00D04AE9">
      <w:pPr>
        <w:pStyle w:val="Zkladntextodsazen31"/>
        <w:ind w:left="0" w:firstLine="0"/>
        <w:rPr>
          <w:rFonts w:ascii="Arial" w:hAnsi="Arial" w:cs="Arial"/>
          <w:sz w:val="20"/>
        </w:rPr>
      </w:pPr>
    </w:p>
    <w:p w14:paraId="56E7269E"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7CC1595B"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208DEFB9"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003242D5"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233AA8D1" w14:textId="2DEE8796"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w:t>
      </w:r>
      <w:r w:rsidRPr="00C27063">
        <w:rPr>
          <w:rFonts w:ascii="Arial" w:hAnsi="Arial" w:cs="Arial"/>
          <w:sz w:val="20"/>
        </w:rPr>
        <w:t xml:space="preserve">autorizovanou osobou </w:t>
      </w:r>
      <w:r w:rsidR="00C27063" w:rsidRPr="00F722DD">
        <w:rPr>
          <w:rFonts w:ascii="Arial" w:hAnsi="Arial" w:cs="Arial"/>
          <w:sz w:val="20"/>
        </w:rPr>
        <w:t xml:space="preserve">v oboru </w:t>
      </w:r>
      <w:r w:rsidR="00F722DD" w:rsidRPr="00F722DD">
        <w:rPr>
          <w:rFonts w:ascii="Arial" w:hAnsi="Arial" w:cs="Arial"/>
          <w:sz w:val="20"/>
        </w:rPr>
        <w:t>pozemní</w:t>
      </w:r>
      <w:r w:rsidR="00C27063" w:rsidRPr="00F722DD">
        <w:rPr>
          <w:rFonts w:ascii="Arial" w:hAnsi="Arial" w:cs="Arial"/>
          <w:sz w:val="20"/>
        </w:rPr>
        <w:t xml:space="preserve"> stavby,</w:t>
      </w:r>
      <w:r w:rsidRPr="00F722DD">
        <w:rPr>
          <w:rFonts w:ascii="Arial" w:hAnsi="Arial" w:cs="Arial"/>
          <w:sz w:val="20"/>
        </w:rPr>
        <w:t xml:space="preserve"> </w:t>
      </w:r>
      <w:r w:rsidR="00467B64" w:rsidRPr="00F722DD">
        <w:rPr>
          <w:rFonts w:ascii="Arial" w:hAnsi="Arial" w:cs="Arial"/>
          <w:sz w:val="20"/>
        </w:rPr>
        <w:t xml:space="preserve">která </w:t>
      </w:r>
      <w:r w:rsidR="00467B64" w:rsidRPr="00EF18B4">
        <w:rPr>
          <w:rFonts w:ascii="Arial" w:hAnsi="Arial" w:cs="Arial"/>
          <w:sz w:val="20"/>
        </w:rPr>
        <w:t xml:space="preserve">má osvědčení či doklad o autorizaci jako autorizovaný inženýr nebo technik dle </w:t>
      </w:r>
      <w:r w:rsidRPr="00EF18B4">
        <w:rPr>
          <w:rFonts w:ascii="Arial" w:hAnsi="Arial" w:cs="Arial"/>
          <w:sz w:val="20"/>
        </w:rPr>
        <w:t>zákona č. 360/1992</w:t>
      </w:r>
      <w:r w:rsidRPr="009A375B">
        <w:rPr>
          <w:rFonts w:ascii="Arial" w:hAnsi="Arial" w:cs="Arial"/>
          <w:sz w:val="20"/>
        </w:rPr>
        <w:t xml:space="preserve"> Sb.</w:t>
      </w:r>
      <w:r w:rsidR="004173E7">
        <w:rPr>
          <w:rFonts w:ascii="Arial" w:hAnsi="Arial" w:cs="Arial"/>
          <w:sz w:val="20"/>
        </w:rPr>
        <w:t xml:space="preserve">, </w:t>
      </w:r>
      <w:r w:rsidRPr="009A375B">
        <w:rPr>
          <w:rFonts w:ascii="Arial" w:hAnsi="Arial" w:cs="Arial"/>
          <w:sz w:val="20"/>
        </w:rPr>
        <w:t>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004173E7">
        <w:rPr>
          <w:rFonts w:ascii="Arial" w:hAnsi="Arial" w:cs="Arial"/>
          <w:sz w:val="20"/>
        </w:rPr>
        <w:t xml:space="preserve"> </w:t>
      </w:r>
      <w:r w:rsidRPr="009A375B">
        <w:rPr>
          <w:rFonts w:ascii="Arial" w:hAnsi="Arial" w:cs="Arial"/>
          <w:sz w:val="20"/>
        </w:rPr>
        <w:t xml:space="preserve">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p>
    <w:p w14:paraId="1C6B1FB0" w14:textId="77777777" w:rsidR="00627682" w:rsidRDefault="00627682" w:rsidP="005E5C56">
      <w:pPr>
        <w:jc w:val="both"/>
        <w:rPr>
          <w:rFonts w:ascii="Arial" w:hAnsi="Arial" w:cs="Arial"/>
        </w:rPr>
      </w:pPr>
    </w:p>
    <w:p w14:paraId="54AB68EB"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4EE4F23C"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402DD318"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sidRPr="009A375B">
        <w:rPr>
          <w:rFonts w:ascii="Arial" w:hAnsi="Arial" w:cs="Arial"/>
          <w:sz w:val="20"/>
        </w:rPr>
        <w:t>okolu dle článku XII. odst. 12.4</w:t>
      </w:r>
      <w:r w:rsidRPr="009A375B">
        <w:rPr>
          <w:rFonts w:ascii="Arial" w:hAnsi="Arial" w:cs="Arial"/>
          <w:sz w:val="20"/>
        </w:rPr>
        <w:t>. této smlouvy; a</w:t>
      </w:r>
    </w:p>
    <w:p w14:paraId="39081DC1"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076A4D62"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14275B08" w14:textId="77777777" w:rsidR="00A3733B" w:rsidRPr="009A375B" w:rsidRDefault="001434E2"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44DBFEC0" w14:textId="77777777" w:rsidR="00605638" w:rsidRPr="009A375B" w:rsidRDefault="00605638"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46C8D21C" w14:textId="63BDC095" w:rsidR="0064473A" w:rsidRDefault="0064473A" w:rsidP="00C31D0D">
      <w:pPr>
        <w:pStyle w:val="Zkladntextodsazen31"/>
        <w:ind w:left="0" w:firstLine="0"/>
        <w:rPr>
          <w:rFonts w:ascii="Arial" w:hAnsi="Arial" w:cs="Arial"/>
          <w:sz w:val="20"/>
        </w:rPr>
      </w:pPr>
    </w:p>
    <w:p w14:paraId="0191FE15" w14:textId="26CC86F7" w:rsidR="00DA7679" w:rsidRDefault="00DA7679" w:rsidP="00C31D0D">
      <w:pPr>
        <w:pStyle w:val="Zkladntextodsazen31"/>
        <w:ind w:left="0" w:firstLine="0"/>
        <w:rPr>
          <w:rFonts w:ascii="Arial" w:hAnsi="Arial" w:cs="Arial"/>
          <w:sz w:val="20"/>
        </w:rPr>
      </w:pPr>
    </w:p>
    <w:p w14:paraId="0F6281AF" w14:textId="77777777" w:rsidR="00DA7679" w:rsidRPr="009A375B" w:rsidRDefault="00DA7679" w:rsidP="00C31D0D">
      <w:pPr>
        <w:pStyle w:val="Zkladntextodsazen31"/>
        <w:ind w:left="0" w:firstLine="0"/>
        <w:rPr>
          <w:rFonts w:ascii="Arial" w:hAnsi="Arial" w:cs="Arial"/>
          <w:sz w:val="20"/>
        </w:rPr>
      </w:pPr>
    </w:p>
    <w:p w14:paraId="21314527"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lastRenderedPageBreak/>
        <w:t>Objednatel je oprávněn:</w:t>
      </w:r>
    </w:p>
    <w:p w14:paraId="7A36BFDB" w14:textId="5120CA8E"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 xml:space="preserve">sám či prostřednictvím třetí osoby provádět cenovou kontrolu </w:t>
      </w:r>
      <w:r w:rsidR="00895FB9" w:rsidRPr="009A375B">
        <w:rPr>
          <w:rFonts w:ascii="Arial" w:hAnsi="Arial" w:cs="Arial"/>
          <w:sz w:val="20"/>
        </w:rPr>
        <w:t>v průběhu</w:t>
      </w:r>
      <w:r w:rsidRPr="009A375B">
        <w:rPr>
          <w:rFonts w:ascii="Arial" w:hAnsi="Arial" w:cs="Arial"/>
          <w:sz w:val="20"/>
        </w:rPr>
        <w:t xml:space="preserve"> provádění díla a uvádění dokončeného díla do provozu a kontrolu provádění závěrečného vyúčtování díla; všichni účastníci této smlouvy jsou povinni vytvářet dostatečné podmínk</w:t>
      </w:r>
      <w:r w:rsidR="00596BC2" w:rsidRPr="009A375B">
        <w:rPr>
          <w:rFonts w:ascii="Arial" w:hAnsi="Arial" w:cs="Arial"/>
          <w:sz w:val="20"/>
        </w:rPr>
        <w:t>y pro provádění cenové kontroly;</w:t>
      </w:r>
    </w:p>
    <w:p w14:paraId="216B3AD5"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vykonávat v místě provádění díla kontrolně-technický dozor objednatele a v jeho průběhu zejména sledovat</w:t>
      </w:r>
      <w:r w:rsidR="0078716A" w:rsidRPr="009A375B">
        <w:rPr>
          <w:rFonts w:ascii="Arial" w:hAnsi="Arial" w:cs="Arial"/>
          <w:sz w:val="20"/>
        </w:rPr>
        <w:t xml:space="preserve"> a kontrolovat</w:t>
      </w:r>
      <w:r w:rsidRPr="009A375B">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29BCC40A" w14:textId="77777777" w:rsidR="0071390A" w:rsidRPr="009A375B" w:rsidRDefault="0071390A" w:rsidP="00C31D0D">
      <w:pPr>
        <w:pStyle w:val="Zkladntextodsazen31"/>
        <w:ind w:left="0" w:firstLine="0"/>
        <w:rPr>
          <w:rFonts w:ascii="Arial" w:hAnsi="Arial" w:cs="Arial"/>
          <w:sz w:val="20"/>
        </w:rPr>
      </w:pPr>
    </w:p>
    <w:p w14:paraId="49B9721F" w14:textId="77777777" w:rsidR="00456DE9" w:rsidRPr="009A375B" w:rsidRDefault="00456DE9" w:rsidP="008D2B6A">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w:t>
      </w:r>
      <w:r w:rsidR="00605638" w:rsidRPr="009A375B">
        <w:rPr>
          <w:rFonts w:ascii="Arial" w:hAnsi="Arial" w:cs="Arial"/>
          <w:sz w:val="20"/>
        </w:rPr>
        <w:t xml:space="preserve">í a použité materiály. Je-li v </w:t>
      </w:r>
      <w:r w:rsidRPr="009A375B">
        <w:rPr>
          <w:rFonts w:ascii="Arial" w:hAnsi="Arial" w:cs="Arial"/>
          <w:sz w:val="20"/>
        </w:rPr>
        <w:t>zadávací dokumentaci definován konkrétní výrobek (nebo technologie), má se za to, že je tím definován minimální požadovaný standard.</w:t>
      </w:r>
    </w:p>
    <w:p w14:paraId="6A5BFBD5" w14:textId="77777777" w:rsidR="00456DE9" w:rsidRPr="009A375B" w:rsidRDefault="00456DE9" w:rsidP="00456DE9">
      <w:pPr>
        <w:pStyle w:val="Zkladntextodsazen31"/>
        <w:ind w:left="0" w:firstLine="0"/>
        <w:rPr>
          <w:rFonts w:ascii="Arial" w:hAnsi="Arial" w:cs="Arial"/>
          <w:sz w:val="20"/>
        </w:rPr>
      </w:pPr>
    </w:p>
    <w:p w14:paraId="65D8FBC9" w14:textId="77777777"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9A375B">
        <w:rPr>
          <w:rFonts w:ascii="Arial" w:hAnsi="Arial" w:cs="Arial"/>
          <w:sz w:val="20"/>
        </w:rPr>
        <w:t>pod</w:t>
      </w:r>
      <w:r w:rsidR="00C63490" w:rsidRPr="009A375B">
        <w:rPr>
          <w:rFonts w:ascii="Arial" w:hAnsi="Arial" w:cs="Arial"/>
          <w:sz w:val="20"/>
        </w:rPr>
        <w:t>dodavatelsky</w:t>
      </w:r>
      <w:r w:rsidRPr="009A375B">
        <w:rPr>
          <w:rFonts w:ascii="Arial" w:hAnsi="Arial" w:cs="Arial"/>
          <w:sz w:val="20"/>
        </w:rPr>
        <w:t>) bude placena zhotovitelem a bude považována pro účely této smlouvy za zaměstnance zhotovitele.</w:t>
      </w:r>
    </w:p>
    <w:p w14:paraId="50402CF4" w14:textId="77777777" w:rsidR="00192E11" w:rsidRPr="009A375B" w:rsidRDefault="00192E11" w:rsidP="00192E11">
      <w:pPr>
        <w:pStyle w:val="Zkladntextodsazen31"/>
        <w:ind w:left="0" w:firstLine="0"/>
        <w:rPr>
          <w:rFonts w:ascii="Arial" w:hAnsi="Arial" w:cs="Arial"/>
          <w:sz w:val="20"/>
        </w:rPr>
      </w:pPr>
    </w:p>
    <w:p w14:paraId="49096BCD" w14:textId="77777777"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0979652D" w14:textId="77777777" w:rsidR="00BE31F9" w:rsidRPr="009A375B" w:rsidRDefault="00BE31F9" w:rsidP="00BE31F9">
      <w:pPr>
        <w:pStyle w:val="Odstavecseseznamem"/>
        <w:rPr>
          <w:rFonts w:ascii="Arial" w:hAnsi="Arial" w:cs="Arial"/>
        </w:rPr>
      </w:pPr>
    </w:p>
    <w:p w14:paraId="112B30B0"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t xml:space="preserve">V příloze č. </w:t>
      </w:r>
      <w:r w:rsidR="00BB7AA6" w:rsidRPr="009A375B">
        <w:rPr>
          <w:rFonts w:ascii="Arial" w:hAnsi="Arial" w:cs="Arial"/>
          <w:sz w:val="20"/>
        </w:rPr>
        <w:t>4</w:t>
      </w:r>
      <w:r w:rsidRPr="009A375B">
        <w:rPr>
          <w:rFonts w:ascii="Arial" w:hAnsi="Arial" w:cs="Arial"/>
          <w:sz w:val="20"/>
        </w:rPr>
        <w:t xml:space="preserve"> této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této smlouvy vymezeni obchodní firmou nebo názvem, identifikačním číslem a sídlem nebo místem podnikání</w:t>
      </w:r>
      <w:r w:rsidRPr="009A375B">
        <w:rPr>
          <w:rFonts w:ascii="Arial" w:hAnsi="Arial" w:cs="Arial"/>
          <w:sz w:val="20"/>
        </w:rPr>
        <w:t>.</w:t>
      </w:r>
    </w:p>
    <w:p w14:paraId="40F79266" w14:textId="77777777" w:rsidR="009B1F65" w:rsidRPr="009A375B" w:rsidRDefault="009B1F65" w:rsidP="00D04AE9">
      <w:pPr>
        <w:pStyle w:val="Zkladntextodsazen31"/>
        <w:ind w:left="0" w:firstLine="0"/>
        <w:rPr>
          <w:rFonts w:ascii="Arial" w:hAnsi="Arial" w:cs="Arial"/>
          <w:sz w:val="20"/>
        </w:rPr>
      </w:pPr>
    </w:p>
    <w:p w14:paraId="74B83150" w14:textId="77777777"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této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5948B73B" w14:textId="77777777" w:rsidR="001A25F1" w:rsidRPr="009A375B" w:rsidRDefault="001A25F1" w:rsidP="001A25F1">
      <w:pPr>
        <w:pStyle w:val="Odstavecseseznamem"/>
        <w:rPr>
          <w:rFonts w:ascii="Arial" w:hAnsi="Arial" w:cs="Arial"/>
        </w:rPr>
      </w:pPr>
    </w:p>
    <w:p w14:paraId="55AA454C"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00315FE9" w14:textId="77777777" w:rsidR="00D57857" w:rsidRPr="009A375B" w:rsidRDefault="00D57857" w:rsidP="00D57857">
      <w:pPr>
        <w:pStyle w:val="Odstavecseseznamem"/>
        <w:rPr>
          <w:rFonts w:ascii="Arial" w:hAnsi="Arial" w:cs="Arial"/>
        </w:rPr>
      </w:pPr>
    </w:p>
    <w:p w14:paraId="01392552" w14:textId="77777777" w:rsidR="000626EF" w:rsidRDefault="00D57857" w:rsidP="00D57857">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w:t>
      </w:r>
      <w:r w:rsidR="00467B64" w:rsidRPr="009A375B">
        <w:rPr>
          <w:rFonts w:ascii="Arial" w:hAnsi="Arial" w:cs="Arial"/>
          <w:sz w:val="20"/>
        </w:rPr>
        <w:t xml:space="preserve">a ochrany zdraví při práci </w:t>
      </w:r>
      <w:r w:rsidRPr="009A375B">
        <w:rPr>
          <w:rFonts w:ascii="Arial" w:hAnsi="Arial" w:cs="Arial"/>
          <w:sz w:val="20"/>
        </w:rPr>
        <w:t xml:space="preserve">na staveništi. </w:t>
      </w:r>
    </w:p>
    <w:p w14:paraId="08596CB2" w14:textId="77777777" w:rsidR="00111780" w:rsidRDefault="00111780" w:rsidP="00111780">
      <w:pPr>
        <w:pStyle w:val="Odstavecseseznamem"/>
        <w:rPr>
          <w:rFonts w:ascii="Arial" w:hAnsi="Arial" w:cs="Arial"/>
        </w:rPr>
      </w:pPr>
    </w:p>
    <w:p w14:paraId="69ABA976"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w:t>
      </w:r>
      <w:r w:rsidRPr="004B6727">
        <w:rPr>
          <w:rFonts w:ascii="Arial" w:hAnsi="Arial" w:cs="Arial"/>
          <w:sz w:val="20"/>
        </w:rPr>
        <w:lastRenderedPageBreak/>
        <w:t xml:space="preserve">cizinců), a to vůči všem osobám, které se podílejí na </w:t>
      </w:r>
      <w:r>
        <w:rPr>
          <w:rFonts w:ascii="Arial" w:hAnsi="Arial" w:cs="Arial"/>
          <w:sz w:val="20"/>
        </w:rPr>
        <w:t>realizaci</w:t>
      </w:r>
      <w:r w:rsidRPr="004B6727">
        <w:rPr>
          <w:rFonts w:ascii="Arial" w:hAnsi="Arial" w:cs="Arial"/>
          <w:sz w:val="20"/>
        </w:rPr>
        <w:t xml:space="preserve"> díla. Zhotovitel je dále povinen plnit veškeré povinnosti vyplývající z právních předpisů v oblasti ochrany životního prostředí, zejména se zřetelem na nakládání s odpady.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79910D3F" w14:textId="77777777" w:rsidR="00111780" w:rsidRDefault="00111780" w:rsidP="00111780">
      <w:pPr>
        <w:pStyle w:val="Odstavecseseznamem"/>
        <w:rPr>
          <w:rFonts w:ascii="Arial" w:hAnsi="Arial" w:cs="Arial"/>
        </w:rPr>
      </w:pPr>
    </w:p>
    <w:p w14:paraId="4CB633FB"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v rozsahu smluvních pokut, délky záruční doby, splatnosti faktur</w:t>
      </w:r>
      <w:r w:rsidR="00AF03C3">
        <w:rPr>
          <w:rFonts w:ascii="Arial" w:hAnsi="Arial" w:cs="Arial"/>
          <w:sz w:val="20"/>
        </w:rPr>
        <w:t>, zajištění závazků</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04F4F509" w14:textId="77777777" w:rsidR="00F816B5" w:rsidRPr="003E01DA" w:rsidRDefault="00F816B5" w:rsidP="006F693A">
      <w:pPr>
        <w:pStyle w:val="Odstavecseseznamem"/>
        <w:rPr>
          <w:rFonts w:ascii="Arial" w:hAnsi="Arial" w:cs="Arial"/>
        </w:rPr>
      </w:pPr>
    </w:p>
    <w:p w14:paraId="44690D5F" w14:textId="77777777" w:rsidR="006F693A" w:rsidRPr="003E01DA" w:rsidRDefault="006F693A" w:rsidP="006F693A">
      <w:pPr>
        <w:pStyle w:val="Zkladntextodsazen31"/>
        <w:numPr>
          <w:ilvl w:val="1"/>
          <w:numId w:val="14"/>
        </w:numPr>
        <w:rPr>
          <w:rFonts w:ascii="Arial" w:eastAsia="Arial Unicode MS" w:hAnsi="Arial" w:cs="Arial"/>
          <w:sz w:val="20"/>
        </w:rPr>
      </w:pPr>
      <w:r w:rsidRPr="003E01DA">
        <w:rPr>
          <w:rFonts w:ascii="Arial" w:eastAsia="Arial Unicode MS" w:hAnsi="Arial" w:cs="Arial"/>
          <w:sz w:val="20"/>
        </w:rPr>
        <w:t>Příslušné odborné práce v rámci realizace díla budou provádět technici, které zhotovitel uvedl v seznamu techniků:</w:t>
      </w:r>
    </w:p>
    <w:p w14:paraId="0D32CAB5" w14:textId="77777777" w:rsidR="006F693A" w:rsidRPr="003E01DA" w:rsidRDefault="006F693A" w:rsidP="006F693A">
      <w:pPr>
        <w:pStyle w:val="Zkladntext21"/>
        <w:spacing w:after="0" w:line="240" w:lineRule="auto"/>
        <w:ind w:left="709" w:firstLine="709"/>
        <w:jc w:val="both"/>
        <w:rPr>
          <w:rFonts w:ascii="Arial" w:eastAsia="Arial Unicode MS" w:hAnsi="Arial" w:cs="Arial"/>
        </w:rPr>
      </w:pPr>
    </w:p>
    <w:p w14:paraId="70974962" w14:textId="06AD545A" w:rsidR="006F693A" w:rsidRPr="003E01DA" w:rsidRDefault="00895FB9" w:rsidP="006F693A">
      <w:pPr>
        <w:pStyle w:val="Zkladntext21"/>
        <w:spacing w:after="0" w:line="240" w:lineRule="auto"/>
        <w:ind w:firstLine="709"/>
        <w:jc w:val="both"/>
        <w:rPr>
          <w:rFonts w:ascii="Arial" w:eastAsia="Arial Unicode MS" w:hAnsi="Arial" w:cs="Arial"/>
        </w:rPr>
      </w:pPr>
      <w:r>
        <w:rPr>
          <w:rFonts w:ascii="Arial" w:eastAsia="Arial Unicode MS" w:hAnsi="Arial" w:cs="Arial"/>
        </w:rPr>
        <w:t>S</w:t>
      </w:r>
      <w:r w:rsidR="006F693A" w:rsidRPr="003E01DA">
        <w:rPr>
          <w:rFonts w:ascii="Arial" w:eastAsia="Arial Unicode MS" w:hAnsi="Arial" w:cs="Arial"/>
        </w:rPr>
        <w:t xml:space="preserve">tavbyvedoucí </w:t>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highlight w:val="cyan"/>
        </w:rPr>
        <w:t>……………….</w:t>
      </w:r>
      <w:r w:rsidR="006F693A" w:rsidRPr="003E01DA">
        <w:rPr>
          <w:rFonts w:ascii="Arial" w:eastAsia="Arial Unicode MS" w:hAnsi="Arial" w:cs="Arial"/>
        </w:rPr>
        <w:t xml:space="preserve"> (jméno, příjmení, titul)</w:t>
      </w:r>
    </w:p>
    <w:p w14:paraId="76E72750" w14:textId="77777777" w:rsidR="006F693A" w:rsidRPr="003E01DA" w:rsidRDefault="006F693A" w:rsidP="006F693A">
      <w:pPr>
        <w:pStyle w:val="Zkladntext21"/>
        <w:spacing w:after="0" w:line="240" w:lineRule="auto"/>
        <w:ind w:firstLine="709"/>
        <w:jc w:val="both"/>
        <w:rPr>
          <w:rFonts w:ascii="Arial" w:eastAsia="Arial Unicode MS" w:hAnsi="Arial" w:cs="Arial"/>
        </w:rPr>
      </w:pPr>
    </w:p>
    <w:p w14:paraId="1CDC2BDD" w14:textId="386C9FAE" w:rsidR="006F693A" w:rsidRDefault="006F693A" w:rsidP="006F693A">
      <w:pPr>
        <w:pStyle w:val="Zkladntextodsazen31"/>
        <w:ind w:left="705" w:firstLine="0"/>
        <w:rPr>
          <w:rFonts w:ascii="Arial" w:eastAsia="Arial Unicode MS" w:hAnsi="Arial" w:cs="Arial"/>
          <w:sz w:val="20"/>
        </w:rPr>
      </w:pPr>
      <w:r w:rsidRPr="003E01DA">
        <w:rPr>
          <w:rFonts w:ascii="Arial" w:eastAsia="Arial Unicode MS" w:hAnsi="Arial" w:cs="Arial"/>
          <w:sz w:val="20"/>
        </w:rPr>
        <w:t>Změnu v osobě technika lze provést výhradně na základě písemného souhlasu objednatele. V takovém případě musí nový technik splňovat vzdělání, odbornou kvalifikaci, délku praxe a reference v takovém rozsahu, v jakém byly objednatelem požadovány v zadávací dokumentaci. O těchto skutečnostech zhotovitel za nového technika doloží objednateli doklady o splnění této kvalifikace.</w:t>
      </w:r>
    </w:p>
    <w:p w14:paraId="79431605" w14:textId="30220E84" w:rsidR="00CF684C" w:rsidRDefault="00CF684C" w:rsidP="005E5C56">
      <w:pPr>
        <w:rPr>
          <w:rFonts w:ascii="Arial" w:hAnsi="Arial" w:cs="Arial"/>
          <w:b/>
        </w:rPr>
      </w:pPr>
    </w:p>
    <w:p w14:paraId="53C5479A" w14:textId="074886F6" w:rsidR="00CF684C" w:rsidRDefault="00CF684C" w:rsidP="00CF684C">
      <w:pPr>
        <w:pStyle w:val="Zkladntextodsazen31"/>
        <w:rPr>
          <w:rFonts w:ascii="Arial" w:eastAsia="Arial Unicode MS" w:hAnsi="Arial" w:cs="Arial"/>
          <w:sz w:val="20"/>
        </w:rPr>
      </w:pPr>
      <w:bookmarkStart w:id="1" w:name="_Hlk114671373"/>
      <w:bookmarkStart w:id="2" w:name="_Hlk114671325"/>
      <w:r>
        <w:rPr>
          <w:rFonts w:ascii="Arial" w:eastAsia="Arial Unicode MS" w:hAnsi="Arial" w:cs="Arial"/>
          <w:sz w:val="20"/>
        </w:rPr>
        <w:t xml:space="preserve">7.18.   Zhotovitel je povinen zajistit, aby plněním této smlouvy nedošlo k porušení právních předpisů a rozhodnutí upravujících mezinárodní sankce, kterými jsou Česká republika nebo objednatel vázáni. </w:t>
      </w:r>
      <w:bookmarkEnd w:id="1"/>
      <w:r>
        <w:rPr>
          <w:rFonts w:ascii="Arial" w:eastAsia="Arial Unicode MS" w:hAnsi="Arial" w:cs="Arial"/>
          <w:sz w:val="20"/>
        </w:rPr>
        <w:t>Zhotovitel je neprodleně povinen informovat objednatele o skutečnostech relevantních pro posouzení naplnění povinností uvedených ve větě první tohoto odstavce smlouvy. Objednatel je oprávněn od této smlouvy odstoupit, pokud zjistí, že v průběhu její realizace na zhotovitele či ovládající osoby zhotovitele dopadají, přímo či zprostředkovaně, mezinárodní sankce dle příslušných právních předpisů a rozhodnutí, kterými jsou Česká republika nebo objednatel vázáni.</w:t>
      </w:r>
      <w:bookmarkStart w:id="3" w:name="_Ref105255654"/>
      <w:r>
        <w:rPr>
          <w:rFonts w:ascii="Arial" w:eastAsia="Arial Unicode MS" w:hAnsi="Arial" w:cs="Arial"/>
          <w:sz w:val="20"/>
        </w:rPr>
        <w:t xml:space="preserve"> Pokud takové sankce dopadají na jakoukoli osobu, kterou zhotovitel používá k plnění smlouvy, včetně jeho poddodavatelů, je zhotovitel povinen o takové skutečnosti nejpozději následující pracovní den poté co ji zjistí informovat objednatele a do čtrnácti dní od výzvy objednatele je povinen zjednat nápravu a takovou osobu nahradit, přičemž pokud tak neučiní, je objednatel oprávněn od smlouvy odstoupit</w:t>
      </w:r>
      <w:bookmarkEnd w:id="3"/>
      <w:r>
        <w:rPr>
          <w:rFonts w:ascii="Arial" w:eastAsia="Arial Unicode MS" w:hAnsi="Arial" w:cs="Arial"/>
          <w:sz w:val="20"/>
        </w:rPr>
        <w:t>.</w:t>
      </w:r>
      <w:bookmarkEnd w:id="2"/>
    </w:p>
    <w:p w14:paraId="2593A909" w14:textId="77777777" w:rsidR="00CF684C" w:rsidRPr="009A375B" w:rsidRDefault="00CF684C" w:rsidP="005E5C56">
      <w:pPr>
        <w:rPr>
          <w:rFonts w:ascii="Arial" w:hAnsi="Arial" w:cs="Arial"/>
          <w:b/>
        </w:rPr>
      </w:pPr>
    </w:p>
    <w:p w14:paraId="145D18E4"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5290988D" w14:textId="77777777" w:rsidR="00A3733B" w:rsidRPr="009A375B" w:rsidRDefault="00A3733B" w:rsidP="005E5C56">
      <w:pPr>
        <w:jc w:val="both"/>
        <w:rPr>
          <w:rFonts w:ascii="Arial" w:hAnsi="Arial" w:cs="Arial"/>
        </w:rPr>
      </w:pPr>
    </w:p>
    <w:p w14:paraId="75CF0168" w14:textId="77777777" w:rsidR="00C93AE4" w:rsidRDefault="00C93AE4" w:rsidP="00C93AE4">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Zhotovitel se zavazuje ode dne předání staveniště (viz článek IX. této smlouvy) objednatelem zhotoviteli vést stavební deník alespoň v jednom originále a dvou průpisech. Na stavbě bude veden pouze jeden stavební deník. Zhotovitel je povinen vést stavební deník v souladu se zákonem </w:t>
      </w:r>
      <w:r>
        <w:rPr>
          <w:rFonts w:ascii="Arial" w:hAnsi="Arial" w:cs="Arial"/>
        </w:rPr>
        <w:t xml:space="preserve">                   </w:t>
      </w:r>
      <w:r w:rsidRPr="009A375B">
        <w:rPr>
          <w:rFonts w:ascii="Arial" w:hAnsi="Arial" w:cs="Arial"/>
        </w:rPr>
        <w:t xml:space="preserve">č. </w:t>
      </w:r>
      <w:r>
        <w:rPr>
          <w:rFonts w:ascii="Arial" w:hAnsi="Arial" w:cs="Arial"/>
        </w:rPr>
        <w:t xml:space="preserve">283/2021 Sb., </w:t>
      </w:r>
      <w:r w:rsidRPr="009A375B">
        <w:rPr>
          <w:rFonts w:ascii="Arial" w:hAnsi="Arial" w:cs="Arial"/>
        </w:rPr>
        <w:t>stavební zákon, ve znění pozdějších předpisů (dále jen „stavební zákon</w:t>
      </w:r>
      <w:r w:rsidRPr="00DA42AC">
        <w:rPr>
          <w:rFonts w:ascii="Arial" w:hAnsi="Arial" w:cs="Arial"/>
        </w:rPr>
        <w:t xml:space="preserve">“) </w:t>
      </w:r>
      <w:r>
        <w:rPr>
          <w:rFonts w:ascii="Arial" w:hAnsi="Arial" w:cs="Arial"/>
        </w:rPr>
        <w:t xml:space="preserve">a </w:t>
      </w:r>
      <w:r w:rsidRPr="00DA42AC">
        <w:rPr>
          <w:rFonts w:ascii="Arial" w:hAnsi="Arial" w:cs="Arial"/>
        </w:rPr>
        <w:t xml:space="preserve"> příslušných ustanovení stavebního zákona či prováděcích předpisů o dokumentaci staveb.</w:t>
      </w:r>
      <w:r w:rsidRPr="009A375B">
        <w:rPr>
          <w:rFonts w:ascii="Arial" w:hAnsi="Arial" w:cs="Arial"/>
        </w:rPr>
        <w:t xml:space="preserve"> Do stavebního deníku bude zhotovitel zapisovat všechny skutečnosti stanovené stavebním zákonem a výše uvedenou vyhláškou a současně všechny skutečnosti rozhodné pro plnění podmínek této smlouvy. Stavební deník bude uložen na staveništi a bude oběma stranám nebo orgánu státního stavebního dohledu kdykoliv přístupný v době přítomnosti jakýchkoli osob na staveništi. Originál stavebního deníku předá zhotovitel při přejímacím řízení objednateli.</w:t>
      </w:r>
    </w:p>
    <w:p w14:paraId="7EC48ED5" w14:textId="77777777" w:rsidR="009E5C4A" w:rsidRPr="009A375B" w:rsidRDefault="009E5C4A" w:rsidP="005E5C56">
      <w:pPr>
        <w:pStyle w:val="Zkladntextodsazen31"/>
        <w:ind w:left="705" w:hanging="705"/>
        <w:rPr>
          <w:rFonts w:ascii="Arial" w:hAnsi="Arial" w:cs="Arial"/>
          <w:sz w:val="20"/>
        </w:rPr>
      </w:pPr>
    </w:p>
    <w:p w14:paraId="55A88135"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Stavební deník dle předchozího odstavce smlouvy vede zhotovitelem pověřená osoba – st</w:t>
      </w:r>
      <w:r w:rsidR="00FB4161" w:rsidRPr="009A375B">
        <w:rPr>
          <w:rFonts w:ascii="Arial" w:hAnsi="Arial" w:cs="Arial"/>
        </w:rPr>
        <w:t xml:space="preserve">avbyvedoucí </w:t>
      </w:r>
      <w:r w:rsidR="00FB4161" w:rsidRPr="009A375B">
        <w:rPr>
          <w:rFonts w:ascii="Arial" w:hAnsi="Arial" w:cs="Arial"/>
          <w:highlight w:val="cyan"/>
        </w:rPr>
        <w:t>………</w:t>
      </w:r>
      <w:r w:rsidR="009F6F10" w:rsidRPr="009A375B">
        <w:rPr>
          <w:rFonts w:ascii="Arial" w:hAnsi="Arial" w:cs="Arial"/>
          <w:highlight w:val="cyan"/>
        </w:rPr>
        <w:t>……………………</w:t>
      </w:r>
      <w:r w:rsidR="00FB4161" w:rsidRPr="009A375B">
        <w:rPr>
          <w:rFonts w:ascii="Arial" w:hAnsi="Arial" w:cs="Arial"/>
          <w:highlight w:val="cyan"/>
        </w:rPr>
        <w:t>…………….</w:t>
      </w:r>
      <w:r w:rsidRPr="009A375B">
        <w:rPr>
          <w:rFonts w:ascii="Arial" w:hAnsi="Arial" w:cs="Arial"/>
        </w:rPr>
        <w:t xml:space="preserve"> </w:t>
      </w:r>
      <w:r w:rsidR="00DB2508" w:rsidRPr="009A375B">
        <w:rPr>
          <w:rFonts w:ascii="Arial" w:hAnsi="Arial" w:cs="Arial"/>
          <w:i/>
        </w:rPr>
        <w:t>(jméno a příjmení, datum narození, trvalý pobyt)</w:t>
      </w:r>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 xml:space="preserve">Změna v osobě stavbyvedoucího podléhá předchozímu písemnému odsouhlasení objednatelem s tím, že osoba nově navržená zhotovitelem na pozici stavbyvedoucího musí splňovat požadavky na kvalifikaci této osoby stanovené objednatelem coby zadavatelem v zadávací dokumentaci na veřejnou zakázku. Společně s návrhem na změnu v osobě stavbyvedoucího předloží </w:t>
      </w:r>
      <w:r w:rsidR="009F6F10" w:rsidRPr="009A375B">
        <w:rPr>
          <w:rFonts w:ascii="Arial" w:hAnsi="Arial" w:cs="Arial"/>
        </w:rPr>
        <w:t>z</w:t>
      </w:r>
      <w:r w:rsidR="008C1D3E" w:rsidRPr="009A375B">
        <w:rPr>
          <w:rFonts w:ascii="Arial" w:hAnsi="Arial" w:cs="Arial"/>
        </w:rPr>
        <w:t>hotovitel objednateli i příslušné doklady prokazující splnění požadované kvalifikace</w:t>
      </w:r>
    </w:p>
    <w:p w14:paraId="3C71A373" w14:textId="77777777" w:rsidR="009C786D" w:rsidRPr="009A375B" w:rsidRDefault="009C786D" w:rsidP="00CF39B1">
      <w:pPr>
        <w:pStyle w:val="Zkladntext21"/>
        <w:spacing w:after="0" w:line="240" w:lineRule="auto"/>
        <w:jc w:val="both"/>
        <w:rPr>
          <w:rFonts w:ascii="Arial" w:hAnsi="Arial" w:cs="Arial"/>
        </w:rPr>
      </w:pPr>
    </w:p>
    <w:p w14:paraId="6E983A68"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lastRenderedPageBreak/>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61059A7F" w14:textId="77777777" w:rsidR="00A3733B" w:rsidRPr="009A375B" w:rsidRDefault="00A3733B" w:rsidP="00CF39B1">
      <w:pPr>
        <w:pStyle w:val="Zkladntext21"/>
        <w:spacing w:after="0" w:line="240" w:lineRule="auto"/>
        <w:jc w:val="both"/>
        <w:rPr>
          <w:rFonts w:ascii="Arial" w:hAnsi="Arial" w:cs="Arial"/>
        </w:rPr>
      </w:pPr>
    </w:p>
    <w:p w14:paraId="2F04D793" w14:textId="77777777" w:rsidR="00A3733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67CEE948" w14:textId="77777777" w:rsidR="002B43A1" w:rsidRDefault="002B43A1" w:rsidP="002B43A1">
      <w:pPr>
        <w:pStyle w:val="Odstavecseseznamem"/>
        <w:rPr>
          <w:rFonts w:ascii="Arial" w:hAnsi="Arial" w:cs="Arial"/>
        </w:rPr>
      </w:pPr>
    </w:p>
    <w:p w14:paraId="07D868EB"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143DB938" w14:textId="77777777" w:rsidR="00A3733B" w:rsidRPr="009A375B" w:rsidRDefault="00A3733B" w:rsidP="00CF39B1">
      <w:pPr>
        <w:pStyle w:val="Zkladntext21"/>
        <w:spacing w:after="0" w:line="240" w:lineRule="auto"/>
        <w:jc w:val="both"/>
        <w:rPr>
          <w:rFonts w:ascii="Arial" w:hAnsi="Arial" w:cs="Arial"/>
        </w:rPr>
      </w:pPr>
    </w:p>
    <w:p w14:paraId="1EF75583" w14:textId="77777777" w:rsidR="003F7760"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119856F6" w14:textId="77777777" w:rsidR="00E43354" w:rsidRPr="009A375B" w:rsidRDefault="00E43354" w:rsidP="005E5C56">
      <w:pPr>
        <w:pStyle w:val="Zkladntextodsazen31"/>
        <w:rPr>
          <w:rFonts w:ascii="Arial" w:hAnsi="Arial" w:cs="Arial"/>
          <w:sz w:val="20"/>
        </w:rPr>
      </w:pPr>
    </w:p>
    <w:p w14:paraId="1C4CE313"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4CB02339" w14:textId="77777777" w:rsidR="00A3733B" w:rsidRPr="009A375B" w:rsidRDefault="00A3733B" w:rsidP="005E5C56">
      <w:pPr>
        <w:jc w:val="center"/>
        <w:rPr>
          <w:rFonts w:ascii="Arial" w:hAnsi="Arial" w:cs="Arial"/>
        </w:rPr>
      </w:pPr>
    </w:p>
    <w:p w14:paraId="1C441AF3" w14:textId="77777777"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ve lhůtě dle článku III. odst. 3.1. písm. a) této smlouvy</w:t>
      </w:r>
      <w:r w:rsidR="000641DB" w:rsidRPr="009A375B">
        <w:rPr>
          <w:rFonts w:ascii="Arial" w:hAnsi="Arial" w:cs="Arial"/>
        </w:rPr>
        <w:t xml:space="preserve">. </w:t>
      </w:r>
      <w:r w:rsidR="00A3733B" w:rsidRPr="009A375B">
        <w:rPr>
          <w:rFonts w:ascii="Arial" w:hAnsi="Arial" w:cs="Arial"/>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4.1. této smlouvy, a projednané ve smyslu podmínek stavebního povolení a této smlouvy. Staveniště je vymezeno projektem organizace výstavby </w:t>
      </w:r>
      <w:r w:rsidR="004F600C" w:rsidRPr="009A375B">
        <w:rPr>
          <w:rFonts w:ascii="Arial" w:hAnsi="Arial" w:cs="Arial"/>
        </w:rPr>
        <w:t>z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7BCA9C90" w14:textId="77777777" w:rsidR="00A3733B" w:rsidRPr="009A375B" w:rsidRDefault="00A3733B" w:rsidP="005E5C56">
      <w:pPr>
        <w:pStyle w:val="Zkladntext21"/>
        <w:spacing w:after="0" w:line="240" w:lineRule="auto"/>
        <w:jc w:val="both"/>
        <w:rPr>
          <w:rFonts w:ascii="Arial" w:hAnsi="Arial" w:cs="Arial"/>
        </w:rPr>
      </w:pPr>
    </w:p>
    <w:p w14:paraId="26E53AAC" w14:textId="77777777"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9A375B">
        <w:rPr>
          <w:rFonts w:ascii="Arial" w:hAnsi="Arial" w:cs="Arial"/>
        </w:rPr>
        <w:t>3 (</w:t>
      </w:r>
      <w:r w:rsidRPr="009A375B">
        <w:rPr>
          <w:rFonts w:ascii="Arial" w:hAnsi="Arial" w:cs="Arial"/>
        </w:rPr>
        <w:t>tři</w:t>
      </w:r>
      <w:r w:rsidR="00EE311F" w:rsidRPr="009A375B">
        <w:rPr>
          <w:rFonts w:ascii="Arial" w:hAnsi="Arial" w:cs="Arial"/>
        </w:rPr>
        <w:t>)</w:t>
      </w:r>
      <w:r w:rsidRPr="009A375B">
        <w:rPr>
          <w:rFonts w:ascii="Arial" w:hAnsi="Arial" w:cs="Arial"/>
        </w:rPr>
        <w:t xml:space="preserve"> paré projektové dokumentace.</w:t>
      </w:r>
    </w:p>
    <w:p w14:paraId="4308A3CA" w14:textId="77777777" w:rsidR="00A3733B" w:rsidRPr="009A375B" w:rsidRDefault="00A3733B" w:rsidP="005E5C56">
      <w:pPr>
        <w:jc w:val="both"/>
        <w:rPr>
          <w:rFonts w:ascii="Arial" w:hAnsi="Arial" w:cs="Arial"/>
        </w:rPr>
      </w:pPr>
    </w:p>
    <w:p w14:paraId="3D8044EA" w14:textId="77777777" w:rsidR="00A3733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7CE09840" w14:textId="77777777" w:rsidR="0031413F" w:rsidRPr="009A375B" w:rsidRDefault="0031413F" w:rsidP="0031413F">
      <w:pPr>
        <w:pStyle w:val="Zkladntext21"/>
        <w:spacing w:after="0" w:line="240" w:lineRule="auto"/>
        <w:jc w:val="both"/>
        <w:rPr>
          <w:rFonts w:ascii="Arial" w:hAnsi="Arial" w:cs="Arial"/>
        </w:rPr>
      </w:pPr>
    </w:p>
    <w:p w14:paraId="4F3DC7E2"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bude mít v průběhu realizace a dokončování předmětu díla na staveništi výhradní odpovědnost za:</w:t>
      </w:r>
    </w:p>
    <w:p w14:paraId="102A13E1"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39494BFF"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4BF54463"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B4D6023" w14:textId="77777777" w:rsidR="00A3733B" w:rsidRPr="009A375B" w:rsidRDefault="00A3733B" w:rsidP="005E5C56">
      <w:pPr>
        <w:jc w:val="both"/>
        <w:rPr>
          <w:rFonts w:ascii="Arial" w:hAnsi="Arial" w:cs="Arial"/>
        </w:rPr>
      </w:pPr>
    </w:p>
    <w:p w14:paraId="026DCDD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97EBAF9" w14:textId="77777777" w:rsidR="0064473A" w:rsidRPr="009A375B" w:rsidRDefault="0064473A" w:rsidP="0064473A">
      <w:pPr>
        <w:pStyle w:val="Zkladntext21"/>
        <w:spacing w:after="0" w:line="240" w:lineRule="auto"/>
        <w:ind w:left="675"/>
        <w:jc w:val="both"/>
        <w:rPr>
          <w:rFonts w:ascii="Arial" w:hAnsi="Arial" w:cs="Arial"/>
        </w:rPr>
      </w:pPr>
    </w:p>
    <w:p w14:paraId="1DD7C4B1"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lastRenderedPageBreak/>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79A189CC" w14:textId="77777777" w:rsidR="00605638" w:rsidRPr="009A375B" w:rsidRDefault="00605638" w:rsidP="00D04AE9">
      <w:pPr>
        <w:pStyle w:val="Zkladntext21"/>
        <w:spacing w:after="0" w:line="240" w:lineRule="auto"/>
        <w:jc w:val="both"/>
        <w:rPr>
          <w:rFonts w:ascii="Arial" w:hAnsi="Arial" w:cs="Arial"/>
        </w:rPr>
      </w:pPr>
    </w:p>
    <w:p w14:paraId="45304C9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68F75C3A" w14:textId="77777777" w:rsidR="00C0258F" w:rsidRPr="009A375B" w:rsidRDefault="00C0258F" w:rsidP="00C0258F">
      <w:pPr>
        <w:pStyle w:val="Odstavecseseznamem"/>
        <w:rPr>
          <w:rFonts w:ascii="Arial" w:hAnsi="Arial" w:cs="Arial"/>
        </w:rPr>
      </w:pPr>
    </w:p>
    <w:p w14:paraId="749A0452"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53A4A32B" w14:textId="77777777" w:rsidR="00EC7E3F" w:rsidRDefault="00EC7E3F" w:rsidP="005E5C56">
      <w:pPr>
        <w:pStyle w:val="Zkladntext21"/>
        <w:spacing w:after="0" w:line="240" w:lineRule="auto"/>
        <w:rPr>
          <w:rFonts w:ascii="Arial" w:hAnsi="Arial" w:cs="Arial"/>
          <w:b/>
        </w:rPr>
      </w:pPr>
    </w:p>
    <w:p w14:paraId="6E147951"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227F0A52" w14:textId="77777777" w:rsidR="009E5C4A" w:rsidRPr="009A375B" w:rsidRDefault="009E5C4A" w:rsidP="005E5C56">
      <w:pPr>
        <w:pStyle w:val="Zkladntext21"/>
        <w:spacing w:after="0" w:line="240" w:lineRule="auto"/>
        <w:rPr>
          <w:rFonts w:ascii="Arial" w:hAnsi="Arial" w:cs="Arial"/>
        </w:rPr>
      </w:pPr>
    </w:p>
    <w:p w14:paraId="7EBBA2DC"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7F63BF2A" w14:textId="77777777" w:rsidR="007A26D4" w:rsidRPr="009A375B" w:rsidRDefault="007A26D4" w:rsidP="007A26D4">
      <w:pPr>
        <w:jc w:val="both"/>
        <w:rPr>
          <w:rFonts w:ascii="Arial" w:hAnsi="Arial" w:cs="Arial"/>
        </w:rPr>
      </w:pPr>
    </w:p>
    <w:p w14:paraId="30A9A804" w14:textId="77777777" w:rsidR="00EA6953"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779F81BC" w14:textId="77777777" w:rsidR="00A3733B" w:rsidRPr="009A375B" w:rsidRDefault="00A3733B" w:rsidP="00D04AE9">
      <w:pPr>
        <w:jc w:val="both"/>
        <w:rPr>
          <w:rFonts w:ascii="Arial" w:hAnsi="Arial" w:cs="Arial"/>
        </w:rPr>
      </w:pPr>
    </w:p>
    <w:p w14:paraId="1CCFCF0A" w14:textId="77777777" w:rsidR="00C93AE4" w:rsidRDefault="00C93AE4" w:rsidP="00C93AE4">
      <w:pPr>
        <w:numPr>
          <w:ilvl w:val="1"/>
          <w:numId w:val="18"/>
        </w:numPr>
        <w:tabs>
          <w:tab w:val="clear" w:pos="0"/>
        </w:tabs>
        <w:ind w:left="709" w:hanging="709"/>
        <w:jc w:val="both"/>
        <w:rPr>
          <w:rFonts w:ascii="Arial" w:hAnsi="Arial" w:cs="Arial"/>
        </w:rPr>
      </w:pPr>
      <w:r w:rsidRPr="009A375B">
        <w:rPr>
          <w:rFonts w:ascii="Arial" w:hAnsi="Arial" w:cs="Arial"/>
        </w:rPr>
        <w:t xml:space="preserve">Zhotovitel zodpovídá za to, že veškeré dodávky budou souhlasit se specifikací uvedenou v projektové dokumentaci a soupisech stavebních prací, dodávek a služeb s výkazem výměr, dále za kvalitu použitého materiálu, který musí odpovídat příslušným technicko-dodacím předpisům a za zabezpečení kontroly dodávek materiálu tak, aby nemohlo dojít k jeho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w:t>
      </w:r>
      <w:r w:rsidRPr="009B5429">
        <w:rPr>
          <w:rFonts w:ascii="Arial" w:hAnsi="Arial" w:cs="Arial"/>
        </w:rPr>
        <w:t>v Části čtvrté, Hlavě I.</w:t>
      </w:r>
      <w:r>
        <w:rPr>
          <w:rFonts w:ascii="Arial" w:hAnsi="Arial" w:cs="Arial"/>
        </w:rPr>
        <w:t>,</w:t>
      </w:r>
      <w:r w:rsidRPr="009B5429">
        <w:rPr>
          <w:rFonts w:ascii="Arial" w:hAnsi="Arial" w:cs="Arial"/>
        </w:rPr>
        <w:t xml:space="preserve"> Díle 4. stavebního zákona</w:t>
      </w:r>
      <w:r w:rsidRPr="009A375B">
        <w:rPr>
          <w:rFonts w:ascii="Arial" w:hAnsi="Arial" w:cs="Arial"/>
        </w:rPr>
        <w:t>.</w:t>
      </w:r>
    </w:p>
    <w:p w14:paraId="7FAF4C5B" w14:textId="77777777" w:rsidR="00192E11" w:rsidRDefault="00192E11" w:rsidP="00192E11">
      <w:pPr>
        <w:pStyle w:val="Odstavecseseznamem"/>
        <w:rPr>
          <w:rFonts w:ascii="Arial" w:hAnsi="Arial" w:cs="Arial"/>
        </w:rPr>
      </w:pPr>
    </w:p>
    <w:p w14:paraId="03112D82"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450B7DA9" w14:textId="77777777" w:rsidR="003F7760" w:rsidRPr="009A375B" w:rsidRDefault="003F7760" w:rsidP="00D04AE9">
      <w:pPr>
        <w:jc w:val="both"/>
        <w:rPr>
          <w:rFonts w:ascii="Arial" w:hAnsi="Arial" w:cs="Arial"/>
        </w:rPr>
      </w:pPr>
    </w:p>
    <w:p w14:paraId="64E0A764"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1982A6DC" w14:textId="77777777" w:rsidR="00C668A9" w:rsidRPr="009A375B" w:rsidRDefault="00C668A9" w:rsidP="00D04AE9">
      <w:pPr>
        <w:jc w:val="both"/>
        <w:rPr>
          <w:rFonts w:ascii="Arial" w:hAnsi="Arial" w:cs="Arial"/>
        </w:rPr>
      </w:pPr>
    </w:p>
    <w:p w14:paraId="4447FF3E"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1917C5A4" w14:textId="77777777" w:rsidR="00953380" w:rsidRPr="009A375B" w:rsidRDefault="00953380" w:rsidP="008564B2">
      <w:pPr>
        <w:suppressAutoHyphens w:val="0"/>
        <w:rPr>
          <w:rFonts w:ascii="Arial" w:hAnsi="Arial" w:cs="Arial"/>
        </w:rPr>
      </w:pPr>
    </w:p>
    <w:p w14:paraId="4005EF6F" w14:textId="77777777" w:rsidR="00A3733B" w:rsidRPr="003E01DA" w:rsidRDefault="00A3733B" w:rsidP="003E01DA">
      <w:pPr>
        <w:numPr>
          <w:ilvl w:val="1"/>
          <w:numId w:val="18"/>
        </w:numPr>
        <w:ind w:left="709" w:hanging="709"/>
        <w:jc w:val="both"/>
        <w:rPr>
          <w:rFonts w:ascii="Arial" w:hAnsi="Arial" w:cs="Arial"/>
        </w:rPr>
      </w:pPr>
      <w:r w:rsidRPr="009A375B">
        <w:rPr>
          <w:rFonts w:ascii="Arial" w:hAnsi="Arial" w:cs="Arial"/>
        </w:rPr>
        <w:t xml:space="preserve">Zhotovitel umožní práce </w:t>
      </w:r>
      <w:r w:rsidR="006D334E" w:rsidRPr="009A375B">
        <w:rPr>
          <w:rFonts w:ascii="Arial" w:hAnsi="Arial" w:cs="Arial"/>
        </w:rPr>
        <w:t xml:space="preserve">a dodávky </w:t>
      </w:r>
      <w:r w:rsidRPr="009A375B">
        <w:rPr>
          <w:rFonts w:ascii="Arial" w:hAnsi="Arial" w:cs="Arial"/>
        </w:rPr>
        <w:t>na staveništi v době provádění díla i dodavatelům, se kterými nebude ve smluvním vztahu</w:t>
      </w:r>
      <w:r w:rsidR="00E43EBC" w:rsidRPr="009A375B">
        <w:rPr>
          <w:rFonts w:ascii="Arial" w:hAnsi="Arial" w:cs="Arial"/>
        </w:rPr>
        <w:t>,</w:t>
      </w:r>
      <w:r w:rsidRPr="009A375B">
        <w:rPr>
          <w:rFonts w:ascii="Arial" w:hAnsi="Arial" w:cs="Arial"/>
        </w:rPr>
        <w:t xml:space="preserve"> případně umožní </w:t>
      </w:r>
      <w:r w:rsidRPr="003E01DA">
        <w:rPr>
          <w:rFonts w:ascii="Arial" w:hAnsi="Arial" w:cs="Arial"/>
        </w:rPr>
        <w:t xml:space="preserve">práce na staveništi i dodavatelům, kterých se provádění díla dotýká nebo v budoucnu dotkne. Zhotovitel vytvoří takové podmínky, aby všechny práce, které souvisí s provedením </w:t>
      </w:r>
      <w:r w:rsidR="00002B85" w:rsidRPr="003E01DA">
        <w:rPr>
          <w:rFonts w:ascii="Arial" w:hAnsi="Arial" w:cs="Arial"/>
        </w:rPr>
        <w:t>stavby</w:t>
      </w:r>
      <w:r w:rsidRPr="003E01DA">
        <w:rPr>
          <w:rFonts w:ascii="Arial" w:hAnsi="Arial" w:cs="Arial"/>
        </w:rPr>
        <w:t xml:space="preserve"> </w:t>
      </w:r>
      <w:r w:rsidR="00F363EF" w:rsidRPr="003E01DA">
        <w:rPr>
          <w:rFonts w:ascii="Arial" w:hAnsi="Arial" w:cs="Arial"/>
        </w:rPr>
        <w:t xml:space="preserve">s názvem </w:t>
      </w:r>
      <w:r w:rsidR="00423F4A">
        <w:rPr>
          <w:rFonts w:ascii="Arial" w:hAnsi="Arial" w:cs="Arial"/>
        </w:rPr>
        <w:t>„</w:t>
      </w:r>
      <w:r w:rsidR="00DB00BF" w:rsidRPr="00DB00BF">
        <w:rPr>
          <w:rFonts w:ascii="Arial" w:hAnsi="Arial" w:cs="Arial"/>
        </w:rPr>
        <w:t xml:space="preserve">Karlovy Vary, ulice </w:t>
      </w:r>
      <w:r w:rsidR="00EF0115">
        <w:rPr>
          <w:rFonts w:ascii="Arial" w:hAnsi="Arial" w:cs="Arial"/>
        </w:rPr>
        <w:t>Konečná</w:t>
      </w:r>
      <w:r w:rsidR="00DB00BF" w:rsidRPr="00DB00BF">
        <w:rPr>
          <w:rFonts w:ascii="Arial" w:hAnsi="Arial" w:cs="Arial"/>
        </w:rPr>
        <w:t xml:space="preserve"> – </w:t>
      </w:r>
      <w:r w:rsidR="00EF0115">
        <w:rPr>
          <w:rFonts w:ascii="Arial" w:hAnsi="Arial" w:cs="Arial"/>
        </w:rPr>
        <w:t>parkování</w:t>
      </w:r>
      <w:r w:rsidR="003E01DA" w:rsidRPr="003E01DA">
        <w:rPr>
          <w:rFonts w:ascii="Arial" w:hAnsi="Arial" w:cs="Arial"/>
        </w:rPr>
        <w:t xml:space="preserve">“ </w:t>
      </w:r>
      <w:r w:rsidRPr="003E01DA">
        <w:rPr>
          <w:rFonts w:ascii="Arial" w:hAnsi="Arial" w:cs="Arial"/>
        </w:rPr>
        <w:t>nebo</w:t>
      </w:r>
      <w:r w:rsidR="00F363EF" w:rsidRPr="003E01DA">
        <w:rPr>
          <w:rFonts w:ascii="Arial" w:hAnsi="Arial" w:cs="Arial"/>
        </w:rPr>
        <w:t>,</w:t>
      </w:r>
      <w:r w:rsidRPr="003E01DA">
        <w:rPr>
          <w:rFonts w:ascii="Arial" w:hAnsi="Arial" w:cs="Arial"/>
        </w:rPr>
        <w:t xml:space="preserve"> které je žádoucí a účelné přitom provést, byly realizovány a dokončeny v řádných termínech.</w:t>
      </w:r>
    </w:p>
    <w:p w14:paraId="3EBF3A69" w14:textId="77777777" w:rsidR="00D80669" w:rsidRPr="009A375B" w:rsidRDefault="00D80669" w:rsidP="008564B2">
      <w:pPr>
        <w:suppressAutoHyphens w:val="0"/>
        <w:rPr>
          <w:rFonts w:ascii="Arial" w:hAnsi="Arial" w:cs="Arial"/>
        </w:rPr>
      </w:pPr>
    </w:p>
    <w:p w14:paraId="493093C1"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lastRenderedPageBreak/>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7A12322" w14:textId="77777777" w:rsidR="00FC1F9B" w:rsidRPr="009A375B" w:rsidRDefault="00FC1F9B" w:rsidP="00456DE9">
      <w:pPr>
        <w:jc w:val="both"/>
        <w:rPr>
          <w:rFonts w:ascii="Arial" w:hAnsi="Arial" w:cs="Arial"/>
        </w:rPr>
      </w:pPr>
    </w:p>
    <w:p w14:paraId="2BCDCF41"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194CCC7" w14:textId="77777777" w:rsidR="00A3733B" w:rsidRPr="009A375B" w:rsidRDefault="00A3733B" w:rsidP="005E5C56">
      <w:pPr>
        <w:jc w:val="both"/>
        <w:rPr>
          <w:rFonts w:ascii="Arial" w:hAnsi="Arial" w:cs="Arial"/>
        </w:rPr>
      </w:pPr>
    </w:p>
    <w:p w14:paraId="1480B1CE"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pravomocného stavebního povolení na provedení díla a této smlouvy, dále vlastnosti v první jakosti kvality provedení a bude provedeno v souladu s ověřenou technickou praxí. </w:t>
      </w:r>
    </w:p>
    <w:p w14:paraId="2831F890" w14:textId="77777777" w:rsidR="008E173A" w:rsidRPr="009A375B" w:rsidRDefault="008E173A" w:rsidP="005E5C56">
      <w:pPr>
        <w:pStyle w:val="Zkladntextodsazen31"/>
        <w:ind w:left="705" w:firstLine="0"/>
        <w:rPr>
          <w:rFonts w:ascii="Arial" w:hAnsi="Arial" w:cs="Arial"/>
          <w:sz w:val="20"/>
        </w:rPr>
      </w:pPr>
    </w:p>
    <w:p w14:paraId="20198627" w14:textId="77777777" w:rsidR="00A3733B" w:rsidRPr="009A375B" w:rsidRDefault="008E173A" w:rsidP="005E5C56">
      <w:pPr>
        <w:pStyle w:val="Zkladntextodsazen31"/>
        <w:ind w:left="705" w:firstLine="0"/>
        <w:rPr>
          <w:rFonts w:ascii="Arial" w:hAnsi="Arial" w:cs="Arial"/>
          <w:sz w:val="20"/>
        </w:rPr>
      </w:pPr>
      <w:r w:rsidRPr="009A375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9A375B">
        <w:rPr>
          <w:rFonts w:ascii="Arial" w:hAnsi="Arial" w:cs="Arial"/>
          <w:b/>
          <w:sz w:val="20"/>
        </w:rPr>
        <w:t>60 měsíců</w:t>
      </w:r>
      <w:r w:rsidR="00002B85" w:rsidRPr="009A375B">
        <w:rPr>
          <w:rFonts w:ascii="Arial" w:hAnsi="Arial" w:cs="Arial"/>
          <w:sz w:val="20"/>
        </w:rPr>
        <w:t xml:space="preserve"> (slovy: šedesát měsíců) ode dne předání a převzetí díla.</w:t>
      </w:r>
    </w:p>
    <w:p w14:paraId="0E3C57D8" w14:textId="77777777" w:rsidR="00A3733B" w:rsidRPr="009A375B" w:rsidRDefault="00A3733B" w:rsidP="005E5C56">
      <w:pPr>
        <w:pStyle w:val="Zkladntextodsazen31"/>
        <w:ind w:left="0" w:firstLine="0"/>
        <w:rPr>
          <w:rFonts w:ascii="Arial" w:hAnsi="Arial" w:cs="Arial"/>
          <w:sz w:val="20"/>
        </w:rPr>
      </w:pPr>
    </w:p>
    <w:p w14:paraId="7DE27542" w14:textId="77777777" w:rsidR="008A50B0" w:rsidRDefault="00A3733B" w:rsidP="008D2B6A">
      <w:pPr>
        <w:pStyle w:val="Zkladntextodsazen31"/>
        <w:numPr>
          <w:ilvl w:val="1"/>
          <w:numId w:val="12"/>
        </w:numPr>
        <w:rPr>
          <w:rFonts w:ascii="Arial" w:hAnsi="Arial" w:cs="Arial"/>
          <w:sz w:val="20"/>
        </w:rPr>
      </w:pPr>
      <w:r w:rsidRPr="009A375B">
        <w:rPr>
          <w:rFonts w:ascii="Arial" w:hAnsi="Arial" w:cs="Arial"/>
          <w:sz w:val="20"/>
        </w:rPr>
        <w:t>Zhotovitelem bude objednateli poskytován bezplatný záruční servis na objednatelem reklamované vady díla vzniklé v době trvání záruční doby určené v článku XI. odst. 11.1. této smlouvy.</w:t>
      </w:r>
    </w:p>
    <w:p w14:paraId="3C02AC7F" w14:textId="36308170" w:rsidR="00A3733B" w:rsidRPr="009A375B" w:rsidRDefault="00A3733B" w:rsidP="008A50B0">
      <w:pPr>
        <w:pStyle w:val="Zkladntextodsazen31"/>
        <w:ind w:left="705" w:firstLine="0"/>
        <w:rPr>
          <w:rFonts w:ascii="Arial" w:hAnsi="Arial" w:cs="Arial"/>
          <w:sz w:val="20"/>
        </w:rPr>
      </w:pPr>
      <w:r w:rsidRPr="009A375B">
        <w:rPr>
          <w:rFonts w:ascii="Arial" w:hAnsi="Arial" w:cs="Arial"/>
          <w:sz w:val="20"/>
        </w:rPr>
        <w:t xml:space="preserve"> </w:t>
      </w:r>
    </w:p>
    <w:p w14:paraId="4DA0525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1A84858A" w14:textId="77777777" w:rsidR="00A3733B" w:rsidRPr="009A375B" w:rsidRDefault="00A3733B" w:rsidP="00D04AE9">
      <w:pPr>
        <w:pStyle w:val="Zkladntextodsazen31"/>
        <w:ind w:left="0" w:firstLine="0"/>
        <w:rPr>
          <w:rFonts w:ascii="Arial" w:hAnsi="Arial" w:cs="Arial"/>
          <w:sz w:val="20"/>
        </w:rPr>
      </w:pPr>
    </w:p>
    <w:p w14:paraId="6903CB1C"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5193D20E" w14:textId="77777777" w:rsidR="00A3733B" w:rsidRPr="009A375B" w:rsidRDefault="00A3733B" w:rsidP="00D04AE9">
      <w:pPr>
        <w:pStyle w:val="Zkladntextodsazen31"/>
        <w:ind w:left="0" w:firstLine="0"/>
        <w:rPr>
          <w:rFonts w:ascii="Arial" w:hAnsi="Arial" w:cs="Arial"/>
          <w:sz w:val="20"/>
        </w:rPr>
      </w:pPr>
    </w:p>
    <w:p w14:paraId="2EEE379B" w14:textId="77777777" w:rsidR="00A3733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03D80AF5" w14:textId="77777777" w:rsidR="0031413F" w:rsidRPr="009A375B" w:rsidRDefault="0031413F" w:rsidP="0031413F">
      <w:pPr>
        <w:pStyle w:val="Zkladntextodsazen31"/>
        <w:rPr>
          <w:rFonts w:ascii="Arial" w:hAnsi="Arial" w:cs="Arial"/>
          <w:sz w:val="20"/>
        </w:rPr>
      </w:pPr>
    </w:p>
    <w:p w14:paraId="1228FDB9"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nebo je-li zřejmé, že zhotovitel reklamované vady díla ve lhůtě stanovené objednatelem přiměřeně dle charakteru vad díla neodstraní, má objednatel vedle výše uvedených oprávnění též právo zadat 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499A55D5" w14:textId="77777777" w:rsidR="00A3733B" w:rsidRPr="009A375B" w:rsidRDefault="00A3733B" w:rsidP="00D04AE9">
      <w:pPr>
        <w:pStyle w:val="Zkladntextodsazen31"/>
        <w:ind w:left="0" w:firstLine="0"/>
        <w:rPr>
          <w:rFonts w:ascii="Arial" w:hAnsi="Arial" w:cs="Arial"/>
          <w:sz w:val="20"/>
        </w:rPr>
      </w:pPr>
    </w:p>
    <w:p w14:paraId="40DBABF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lastRenderedPageBreak/>
        <w:t>Práva a povinnosti ze zhotovitelem poskytnuté záruky nezanikají ani odstoupením kterékoli ze smluvních stran od smlouvy.</w:t>
      </w:r>
    </w:p>
    <w:p w14:paraId="4661DA0F" w14:textId="77777777" w:rsidR="00375A69" w:rsidRPr="009A375B" w:rsidRDefault="00375A69" w:rsidP="00D04AE9">
      <w:pPr>
        <w:pStyle w:val="Zkladntextodsazen31"/>
        <w:ind w:left="0" w:firstLine="0"/>
        <w:rPr>
          <w:rFonts w:ascii="Arial" w:hAnsi="Arial" w:cs="Arial"/>
          <w:sz w:val="20"/>
        </w:rPr>
      </w:pPr>
    </w:p>
    <w:p w14:paraId="32F7406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526F5A4E" w14:textId="77777777" w:rsidR="005A16F6" w:rsidRPr="009A375B" w:rsidRDefault="005A16F6" w:rsidP="005A16F6">
      <w:pPr>
        <w:pStyle w:val="Zkladntextodsazen31"/>
        <w:ind w:left="705" w:firstLine="0"/>
        <w:rPr>
          <w:rFonts w:ascii="Arial" w:hAnsi="Arial" w:cs="Arial"/>
          <w:sz w:val="20"/>
        </w:rPr>
      </w:pPr>
    </w:p>
    <w:p w14:paraId="14E851D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11.4. této smlouvy platí analogicky.</w:t>
      </w:r>
    </w:p>
    <w:p w14:paraId="2F9816A5" w14:textId="77777777" w:rsidR="00DB2508" w:rsidRPr="009A375B" w:rsidRDefault="00DB2508" w:rsidP="005E5C56">
      <w:pPr>
        <w:rPr>
          <w:rFonts w:ascii="Arial" w:hAnsi="Arial" w:cs="Arial"/>
          <w:b/>
        </w:rPr>
      </w:pPr>
    </w:p>
    <w:p w14:paraId="78A98F9B" w14:textId="77777777" w:rsidR="00A3733B" w:rsidRPr="009A375B" w:rsidRDefault="00A3733B" w:rsidP="005E5C56">
      <w:pPr>
        <w:jc w:val="both"/>
        <w:rPr>
          <w:rFonts w:ascii="Arial" w:hAnsi="Arial" w:cs="Arial"/>
          <w:b/>
        </w:rPr>
      </w:pPr>
      <w:r w:rsidRPr="009A375B">
        <w:rPr>
          <w:rFonts w:ascii="Arial" w:hAnsi="Arial" w:cs="Arial"/>
          <w:b/>
        </w:rPr>
        <w:t>XII.</w:t>
      </w:r>
      <w:r w:rsidRPr="009A375B">
        <w:rPr>
          <w:rFonts w:ascii="Arial" w:hAnsi="Arial" w:cs="Arial"/>
          <w:b/>
        </w:rPr>
        <w:tab/>
        <w:t>Předání a převzetí díla</w:t>
      </w:r>
    </w:p>
    <w:p w14:paraId="1BF71B15" w14:textId="77777777" w:rsidR="00A3733B" w:rsidRPr="009A375B" w:rsidRDefault="00A3733B" w:rsidP="005E5C56">
      <w:pPr>
        <w:rPr>
          <w:rFonts w:ascii="Arial" w:hAnsi="Arial" w:cs="Arial"/>
          <w:b/>
        </w:rPr>
      </w:pPr>
    </w:p>
    <w:p w14:paraId="71D6AC26" w14:textId="77777777" w:rsidR="00E05D33" w:rsidRPr="009A375B" w:rsidRDefault="00A01E88" w:rsidP="008D2B6A">
      <w:pPr>
        <w:numPr>
          <w:ilvl w:val="1"/>
          <w:numId w:val="19"/>
        </w:numPr>
        <w:ind w:left="709" w:hanging="709"/>
        <w:jc w:val="both"/>
        <w:rPr>
          <w:rFonts w:ascii="Arial" w:hAnsi="Arial" w:cs="Arial"/>
        </w:rPr>
      </w:pPr>
      <w:r w:rsidRPr="009A375B">
        <w:rPr>
          <w:rFonts w:ascii="Arial" w:hAnsi="Arial" w:cs="Arial"/>
        </w:rPr>
        <w:t>Zhotovitel se zavazuje protokolárně předat dílo objednateli nejpozději v termínu dle článku III. odst. 3.1. písm. c) této smlouvy</w:t>
      </w:r>
      <w:r w:rsidR="00E05D33" w:rsidRPr="009A375B">
        <w:rPr>
          <w:rFonts w:ascii="Arial" w:hAnsi="Arial" w:cs="Arial"/>
        </w:rPr>
        <w:t>.</w:t>
      </w:r>
    </w:p>
    <w:p w14:paraId="53971E7F" w14:textId="77777777" w:rsidR="00E05D33" w:rsidRPr="009A375B" w:rsidRDefault="00E05D33" w:rsidP="00E05D33">
      <w:pPr>
        <w:ind w:left="709"/>
        <w:jc w:val="both"/>
        <w:rPr>
          <w:rFonts w:ascii="Arial" w:hAnsi="Arial" w:cs="Arial"/>
        </w:rPr>
      </w:pPr>
    </w:p>
    <w:p w14:paraId="6779CF2B" w14:textId="77777777" w:rsidR="00A3733B" w:rsidRPr="009A375B" w:rsidRDefault="00352093" w:rsidP="008D2B6A">
      <w:pPr>
        <w:numPr>
          <w:ilvl w:val="1"/>
          <w:numId w:val="19"/>
        </w:numPr>
        <w:ind w:left="709" w:hanging="709"/>
        <w:jc w:val="both"/>
        <w:rPr>
          <w:rFonts w:ascii="Arial" w:hAnsi="Arial" w:cs="Arial"/>
        </w:rPr>
      </w:pPr>
      <w:r w:rsidRPr="009A375B">
        <w:rPr>
          <w:rFonts w:ascii="Arial" w:hAnsi="Arial" w:cs="Arial"/>
        </w:rPr>
        <w:t>O předání díla zhotovitelem objednateli bude sepsán písemný protokol.</w:t>
      </w:r>
      <w:r w:rsidR="00A3733B" w:rsidRPr="009A375B">
        <w:rPr>
          <w:rFonts w:ascii="Arial" w:hAnsi="Arial" w:cs="Arial"/>
        </w:rPr>
        <w:t xml:space="preserve"> </w:t>
      </w:r>
    </w:p>
    <w:p w14:paraId="470D8714" w14:textId="77777777" w:rsidR="00A3733B" w:rsidRPr="009A375B" w:rsidRDefault="00A3733B" w:rsidP="005E5C56">
      <w:pPr>
        <w:jc w:val="both"/>
        <w:rPr>
          <w:rFonts w:ascii="Arial" w:hAnsi="Arial" w:cs="Arial"/>
        </w:rPr>
      </w:pPr>
    </w:p>
    <w:p w14:paraId="6D03D7AA" w14:textId="29DBADED" w:rsidR="004F18DC" w:rsidRPr="009A375B" w:rsidRDefault="00A3733B" w:rsidP="008D2B6A">
      <w:pPr>
        <w:numPr>
          <w:ilvl w:val="1"/>
          <w:numId w:val="19"/>
        </w:numPr>
        <w:ind w:left="709" w:hanging="709"/>
        <w:jc w:val="both"/>
        <w:rPr>
          <w:rFonts w:ascii="Arial" w:hAnsi="Arial" w:cs="Arial"/>
        </w:rPr>
      </w:pPr>
      <w:r w:rsidRPr="009A375B">
        <w:rPr>
          <w:rFonts w:ascii="Arial" w:hAnsi="Arial" w:cs="Arial"/>
        </w:rPr>
        <w:t xml:space="preserve">Nejpozději na poslední den provedení díla, resp. jeho </w:t>
      </w:r>
      <w:r w:rsidR="00067C75" w:rsidRPr="009A375B">
        <w:rPr>
          <w:rFonts w:ascii="Arial" w:hAnsi="Arial" w:cs="Arial"/>
        </w:rPr>
        <w:t xml:space="preserve">dílčí </w:t>
      </w:r>
      <w:r w:rsidRPr="009A375B">
        <w:rPr>
          <w:rFonts w:ascii="Arial" w:hAnsi="Arial" w:cs="Arial"/>
        </w:rPr>
        <w:t xml:space="preserve">části, svolá </w:t>
      </w:r>
      <w:r w:rsidR="000602B7">
        <w:rPr>
          <w:rFonts w:ascii="Arial" w:hAnsi="Arial" w:cs="Arial"/>
        </w:rPr>
        <w:t>zhotovitel po konzultaci s objednatelem</w:t>
      </w:r>
      <w:r w:rsidRPr="009A375B">
        <w:rPr>
          <w:rFonts w:ascii="Arial" w:hAnsi="Arial" w:cs="Arial"/>
        </w:rPr>
        <w:t xml:space="preserve"> přejímací řízení. Na přejímací řízení přizve </w:t>
      </w:r>
      <w:r w:rsidR="000602B7">
        <w:rPr>
          <w:rFonts w:ascii="Arial" w:hAnsi="Arial" w:cs="Arial"/>
        </w:rPr>
        <w:t xml:space="preserve">zhotovitel </w:t>
      </w:r>
      <w:r w:rsidR="00635D83" w:rsidRPr="009A375B">
        <w:rPr>
          <w:rFonts w:ascii="Arial" w:hAnsi="Arial" w:cs="Arial"/>
        </w:rPr>
        <w:t>objednatel</w:t>
      </w:r>
      <w:r w:rsidR="000602B7">
        <w:rPr>
          <w:rFonts w:ascii="Arial" w:hAnsi="Arial" w:cs="Arial"/>
        </w:rPr>
        <w:t>e</w:t>
      </w:r>
      <w:r w:rsidRPr="009A375B">
        <w:rPr>
          <w:rFonts w:ascii="Arial" w:hAnsi="Arial" w:cs="Arial"/>
        </w:rPr>
        <w:t xml:space="preserve">, a to písemným oznámením, které musí být doručeno </w:t>
      </w:r>
      <w:r w:rsidR="00635D83" w:rsidRPr="009A375B">
        <w:rPr>
          <w:rFonts w:ascii="Arial" w:hAnsi="Arial" w:cs="Arial"/>
        </w:rPr>
        <w:t>zhotoviteli</w:t>
      </w:r>
      <w:r w:rsidRPr="009A375B">
        <w:rPr>
          <w:rFonts w:ascii="Arial" w:hAnsi="Arial" w:cs="Arial"/>
        </w:rPr>
        <w:t xml:space="preserve"> alespoň</w:t>
      </w:r>
      <w:r w:rsidR="004E05B5" w:rsidRPr="009A375B">
        <w:rPr>
          <w:rFonts w:ascii="Arial" w:hAnsi="Arial" w:cs="Arial"/>
        </w:rPr>
        <w:t xml:space="preserve"> 10</w:t>
      </w:r>
      <w:r w:rsidRPr="009A375B">
        <w:rPr>
          <w:rFonts w:ascii="Arial" w:hAnsi="Arial" w:cs="Arial"/>
        </w:rPr>
        <w:t xml:space="preserve"> </w:t>
      </w:r>
      <w:r w:rsidR="004E05B5" w:rsidRPr="009A375B">
        <w:rPr>
          <w:rFonts w:ascii="Arial" w:hAnsi="Arial" w:cs="Arial"/>
        </w:rPr>
        <w:t>(</w:t>
      </w:r>
      <w:r w:rsidRPr="009A375B">
        <w:rPr>
          <w:rFonts w:ascii="Arial" w:hAnsi="Arial" w:cs="Arial"/>
        </w:rPr>
        <w:t>deset</w:t>
      </w:r>
      <w:r w:rsidR="004E05B5" w:rsidRPr="009A375B">
        <w:rPr>
          <w:rFonts w:ascii="Arial" w:hAnsi="Arial" w:cs="Arial"/>
        </w:rPr>
        <w:t>)</w:t>
      </w:r>
      <w:r w:rsidRPr="009A375B">
        <w:rPr>
          <w:rFonts w:ascii="Arial" w:hAnsi="Arial" w:cs="Arial"/>
        </w:rPr>
        <w:t xml:space="preserve"> </w:t>
      </w:r>
      <w:r w:rsidR="001146C9" w:rsidRPr="009A375B">
        <w:rPr>
          <w:rFonts w:ascii="Arial" w:hAnsi="Arial" w:cs="Arial"/>
        </w:rPr>
        <w:t>pracovních dnů předem an</w:t>
      </w:r>
      <w:r w:rsidRPr="009A375B">
        <w:rPr>
          <w:rFonts w:ascii="Arial" w:hAnsi="Arial" w:cs="Arial"/>
        </w:rPr>
        <w:t xml:space="preserve">ebo provedeno ve stejné lhůtě </w:t>
      </w:r>
      <w:r w:rsidR="009D454D" w:rsidRPr="009A375B">
        <w:rPr>
          <w:rFonts w:ascii="Arial" w:hAnsi="Arial" w:cs="Arial"/>
        </w:rPr>
        <w:t>zápisem ve stavebním deníku</w:t>
      </w:r>
      <w:r w:rsidRPr="009A375B">
        <w:rPr>
          <w:rFonts w:ascii="Arial" w:hAnsi="Arial" w:cs="Arial"/>
        </w:rPr>
        <w:t xml:space="preserve">. V případě, že nebude </w:t>
      </w:r>
      <w:r w:rsidR="000602B7">
        <w:rPr>
          <w:rFonts w:ascii="Arial" w:hAnsi="Arial" w:cs="Arial"/>
        </w:rPr>
        <w:t>objednateli</w:t>
      </w:r>
      <w:r w:rsidRPr="009A375B">
        <w:rPr>
          <w:rFonts w:ascii="Arial" w:hAnsi="Arial" w:cs="Arial"/>
        </w:rPr>
        <w:t xml:space="preserve"> řádně a včas doručena výzva k účasti na přejímacím řízení, může dojít </w:t>
      </w:r>
      <w:r w:rsidR="008A50B0" w:rsidRPr="009A375B">
        <w:rPr>
          <w:rFonts w:ascii="Arial" w:hAnsi="Arial" w:cs="Arial"/>
        </w:rPr>
        <w:t>k přejímacímu</w:t>
      </w:r>
      <w:r w:rsidRPr="009A375B">
        <w:rPr>
          <w:rFonts w:ascii="Arial" w:hAnsi="Arial" w:cs="Arial"/>
        </w:rPr>
        <w:t xml:space="preserve"> řízení nejdříve po uplynutí desátého pracovního dne ode dne doručení písemné výzvy k zahájení přejímacího řízení. Zhotovitel zajistí na přejímacím řízení účast všech </w:t>
      </w:r>
      <w:r w:rsidR="00587AC9" w:rsidRPr="009A375B">
        <w:rPr>
          <w:rFonts w:ascii="Arial" w:hAnsi="Arial" w:cs="Arial"/>
        </w:rPr>
        <w:t>pod</w:t>
      </w:r>
      <w:r w:rsidR="00C63490" w:rsidRPr="009A375B">
        <w:rPr>
          <w:rFonts w:ascii="Arial" w:hAnsi="Arial" w:cs="Arial"/>
        </w:rPr>
        <w:t xml:space="preserve">dodavatelů </w:t>
      </w:r>
      <w:r w:rsidRPr="009A375B">
        <w:rPr>
          <w:rFonts w:ascii="Arial" w:hAnsi="Arial" w:cs="Arial"/>
        </w:rPr>
        <w:t>či jejich oprávněných zástupců a současně i účast všech smluvních partnerů či jejich oprávněných zástupců.</w:t>
      </w:r>
    </w:p>
    <w:p w14:paraId="477586F3" w14:textId="77777777" w:rsidR="004F18DC" w:rsidRPr="009A375B" w:rsidRDefault="004F18DC" w:rsidP="005E5C56">
      <w:pPr>
        <w:pStyle w:val="Zkladntext21"/>
        <w:spacing w:after="0" w:line="240" w:lineRule="auto"/>
        <w:ind w:left="709"/>
        <w:jc w:val="both"/>
        <w:rPr>
          <w:rFonts w:ascii="Arial" w:hAnsi="Arial" w:cs="Arial"/>
        </w:rPr>
      </w:pPr>
    </w:p>
    <w:p w14:paraId="02C6EB3A"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7DDCBE7D"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348F1D9E" w14:textId="77777777" w:rsidR="00A3733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716FF3B0" w14:textId="77777777" w:rsidR="0031413F" w:rsidRDefault="0031413F" w:rsidP="00807DF2">
      <w:pPr>
        <w:ind w:left="709"/>
        <w:jc w:val="both"/>
        <w:rPr>
          <w:rFonts w:ascii="Arial" w:hAnsi="Arial" w:cs="Arial"/>
        </w:rPr>
      </w:pPr>
    </w:p>
    <w:p w14:paraId="6EE4971A"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6FC3B77B"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 xml:space="preserve">č. </w:t>
      </w:r>
      <w:r w:rsidR="0053570E">
        <w:rPr>
          <w:rFonts w:ascii="Arial" w:hAnsi="Arial" w:cs="Arial"/>
          <w:bCs/>
        </w:rPr>
        <w:t>541/2020</w:t>
      </w:r>
      <w:r w:rsidR="00AF3FFE" w:rsidRPr="001B557B">
        <w:rPr>
          <w:rFonts w:ascii="Arial" w:hAnsi="Arial" w:cs="Arial"/>
          <w:bCs/>
        </w:rPr>
        <w:t xml:space="preserve">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65DEF037"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lastRenderedPageBreak/>
        <w:t>V případě, že nedojde k předložení a předání objednateli shora uvedených dokladů nejpozději při přejímacím řízení, nepovažuje se dílo za řádně předané.</w:t>
      </w:r>
    </w:p>
    <w:p w14:paraId="34B25AED" w14:textId="77777777" w:rsidR="00A3733B" w:rsidRPr="009A375B" w:rsidRDefault="00A3733B" w:rsidP="005E5C56">
      <w:pPr>
        <w:ind w:left="705" w:hanging="705"/>
        <w:jc w:val="both"/>
        <w:rPr>
          <w:rFonts w:ascii="Arial" w:hAnsi="Arial" w:cs="Arial"/>
        </w:rPr>
      </w:pPr>
    </w:p>
    <w:p w14:paraId="395713FC" w14:textId="5ADC2F5E"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32EFDE2D" w14:textId="77777777" w:rsidR="00361876" w:rsidRDefault="00361876" w:rsidP="00361876">
      <w:pPr>
        <w:pStyle w:val="Zkladntext21"/>
        <w:spacing w:after="0" w:line="240" w:lineRule="auto"/>
        <w:jc w:val="both"/>
        <w:rPr>
          <w:rFonts w:ascii="Arial" w:hAnsi="Arial" w:cs="Arial"/>
        </w:rPr>
      </w:pPr>
    </w:p>
    <w:p w14:paraId="5CA674E0"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78DE9667" w14:textId="77777777" w:rsidR="00A3733B" w:rsidRPr="009A375B" w:rsidRDefault="00A3733B" w:rsidP="005E5C56">
      <w:pPr>
        <w:ind w:left="709"/>
        <w:jc w:val="both"/>
        <w:rPr>
          <w:rFonts w:ascii="Arial" w:hAnsi="Arial" w:cs="Arial"/>
        </w:rPr>
      </w:pPr>
    </w:p>
    <w:p w14:paraId="0E3CF63E" w14:textId="77777777"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53BF4F8F" w14:textId="77777777" w:rsidR="001A15C3" w:rsidRDefault="001A15C3" w:rsidP="001A15C3">
      <w:pPr>
        <w:pStyle w:val="Odstavecseseznamem"/>
        <w:rPr>
          <w:rFonts w:ascii="Arial" w:hAnsi="Arial" w:cs="Arial"/>
        </w:rPr>
      </w:pPr>
    </w:p>
    <w:p w14:paraId="6D5C1323"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00571F07" w14:textId="77777777" w:rsidR="00A3733B" w:rsidRPr="009A375B" w:rsidRDefault="00A3733B" w:rsidP="005E5C56">
      <w:pPr>
        <w:ind w:left="720"/>
        <w:jc w:val="both"/>
        <w:rPr>
          <w:rFonts w:ascii="Arial" w:hAnsi="Arial" w:cs="Arial"/>
          <w:shd w:val="clear" w:color="auto" w:fill="FFFF00"/>
        </w:rPr>
      </w:pPr>
    </w:p>
    <w:p w14:paraId="294E0604"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3149A351" w14:textId="77777777" w:rsidR="00A3733B" w:rsidRPr="009A375B" w:rsidRDefault="00A3733B" w:rsidP="005E5C56">
      <w:pPr>
        <w:pStyle w:val="Odstavecseseznamem"/>
        <w:rPr>
          <w:rFonts w:ascii="Arial" w:hAnsi="Arial" w:cs="Arial"/>
        </w:rPr>
      </w:pPr>
    </w:p>
    <w:p w14:paraId="710B36C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5642A1FA" w14:textId="77777777" w:rsidR="002060FC" w:rsidRPr="009A375B" w:rsidRDefault="002060FC" w:rsidP="005E5C56">
      <w:pPr>
        <w:ind w:left="720"/>
        <w:jc w:val="both"/>
        <w:rPr>
          <w:rFonts w:ascii="Arial" w:hAnsi="Arial" w:cs="Arial"/>
        </w:rPr>
      </w:pPr>
    </w:p>
    <w:p w14:paraId="554CDA8C"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006907D4" w14:textId="77777777" w:rsidR="00A3733B" w:rsidRPr="009A375B" w:rsidRDefault="00A3733B" w:rsidP="005E5C56">
      <w:pPr>
        <w:rPr>
          <w:rFonts w:ascii="Arial" w:hAnsi="Arial" w:cs="Arial"/>
          <w:b/>
        </w:rPr>
      </w:pPr>
    </w:p>
    <w:p w14:paraId="585DF0C2" w14:textId="77777777" w:rsidR="00A3733B" w:rsidRPr="009A375B" w:rsidRDefault="00A3733B" w:rsidP="005E5C56">
      <w:pPr>
        <w:jc w:val="both"/>
        <w:rPr>
          <w:rFonts w:ascii="Arial" w:hAnsi="Arial" w:cs="Arial"/>
          <w:b/>
        </w:rPr>
      </w:pPr>
      <w:r w:rsidRPr="009A375B">
        <w:rPr>
          <w:rFonts w:ascii="Arial" w:hAnsi="Arial" w:cs="Arial"/>
          <w:b/>
        </w:rPr>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26EA2AC8" w14:textId="77777777" w:rsidR="00A3733B" w:rsidRPr="009A375B" w:rsidRDefault="00A3733B" w:rsidP="005E5C56">
      <w:pPr>
        <w:jc w:val="center"/>
        <w:rPr>
          <w:rFonts w:ascii="Arial" w:hAnsi="Arial" w:cs="Arial"/>
          <w:b/>
        </w:rPr>
      </w:pPr>
    </w:p>
    <w:p w14:paraId="0077F687" w14:textId="77777777" w:rsidR="00CF39B1"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stanovených v </w:t>
      </w:r>
      <w:r w:rsidRPr="009A375B">
        <w:rPr>
          <w:rFonts w:ascii="Arial" w:hAnsi="Arial" w:cs="Arial"/>
        </w:rPr>
        <w:t>článku III. odst. 3.1.</w:t>
      </w:r>
      <w:r w:rsidR="00CF39B1" w:rsidRPr="009A375B">
        <w:rPr>
          <w:rFonts w:ascii="Arial" w:hAnsi="Arial" w:cs="Arial"/>
        </w:rPr>
        <w:t xml:space="preserve"> písm. c) </w:t>
      </w:r>
      <w:r w:rsidR="00DA37BB" w:rsidRPr="009A375B">
        <w:rPr>
          <w:rFonts w:ascii="Arial" w:hAnsi="Arial" w:cs="Arial"/>
        </w:rPr>
        <w:t xml:space="preserve">této smlouvy </w:t>
      </w:r>
      <w:r w:rsidRPr="009A375B">
        <w:rPr>
          <w:rFonts w:ascii="Arial" w:hAnsi="Arial" w:cs="Arial"/>
        </w:rPr>
        <w:t>(</w:t>
      </w:r>
      <w:r w:rsidR="003E3734" w:rsidRPr="009A375B">
        <w:rPr>
          <w:rFonts w:ascii="Arial" w:hAnsi="Arial" w:cs="Arial"/>
        </w:rPr>
        <w:t>ve</w:t>
      </w:r>
      <w:r w:rsidRPr="009A375B">
        <w:rPr>
          <w:rFonts w:ascii="Arial" w:hAnsi="Arial" w:cs="Arial"/>
        </w:rPr>
        <w:t xml:space="preserve"> vztahu k článku XII. odst. 12.1. této smlouvy)</w:t>
      </w:r>
      <w:r w:rsidR="003E3734" w:rsidRPr="009A375B">
        <w:rPr>
          <w:rFonts w:ascii="Arial" w:hAnsi="Arial" w:cs="Arial"/>
        </w:rPr>
        <w:t xml:space="preserve"> </w:t>
      </w:r>
      <w:r w:rsidR="00CF39B1" w:rsidRPr="009A375B">
        <w:rPr>
          <w:rFonts w:ascii="Arial" w:hAnsi="Arial" w:cs="Arial"/>
        </w:rPr>
        <w:t xml:space="preserve">je objednatel oprávněn uplatnit vůči zhotoviteli </w:t>
      </w:r>
      <w:r w:rsidR="00AF3FFE">
        <w:rPr>
          <w:rFonts w:ascii="Arial" w:hAnsi="Arial" w:cs="Arial"/>
        </w:rPr>
        <w:t>dle</w:t>
      </w:r>
      <w:r w:rsidR="00CF39B1" w:rsidRPr="009A375B">
        <w:rPr>
          <w:rFonts w:ascii="Arial" w:hAnsi="Arial" w:cs="Arial"/>
        </w:rPr>
        <w:t xml:space="preserve"> § 2048 a násl. občanského zákoníku</w:t>
      </w:r>
      <w:r w:rsidR="000E068F" w:rsidRPr="009A375B">
        <w:rPr>
          <w:rFonts w:ascii="Arial" w:hAnsi="Arial" w:cs="Arial"/>
        </w:rPr>
        <w:t xml:space="preserve"> </w:t>
      </w:r>
      <w:r w:rsidR="00CF39B1" w:rsidRPr="009A375B">
        <w:rPr>
          <w:rFonts w:ascii="Arial" w:hAnsi="Arial" w:cs="Arial"/>
        </w:rPr>
        <w:t>smluvní pokutu ve výši 0,1 % (slovy: jedna desetina procenta) z </w:t>
      </w:r>
      <w:r w:rsidR="00D24DAC" w:rsidRPr="009A375B">
        <w:rPr>
          <w:rFonts w:ascii="Arial" w:hAnsi="Arial" w:cs="Arial"/>
        </w:rPr>
        <w:t>C</w:t>
      </w:r>
      <w:r w:rsidR="00CF39B1" w:rsidRPr="009A375B">
        <w:rPr>
          <w:rFonts w:ascii="Arial" w:hAnsi="Arial" w:cs="Arial"/>
        </w:rPr>
        <w:t xml:space="preserve">eny za provedení díla </w:t>
      </w:r>
      <w:r w:rsidR="00DC526C" w:rsidRPr="009A375B">
        <w:rPr>
          <w:rFonts w:ascii="Arial" w:hAnsi="Arial" w:cs="Arial"/>
        </w:rPr>
        <w:t>bez</w:t>
      </w:r>
      <w:r w:rsidR="00CF39B1" w:rsidRPr="009A375B">
        <w:rPr>
          <w:rFonts w:ascii="Arial" w:hAnsi="Arial" w:cs="Arial"/>
        </w:rPr>
        <w:t xml:space="preserve"> DPH,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1539518B" w14:textId="77777777" w:rsidR="00CF39B1" w:rsidRPr="009A375B" w:rsidRDefault="00CF39B1" w:rsidP="00CF39B1">
      <w:pPr>
        <w:jc w:val="both"/>
        <w:rPr>
          <w:rFonts w:ascii="Arial" w:hAnsi="Arial" w:cs="Arial"/>
        </w:rPr>
      </w:pPr>
    </w:p>
    <w:p w14:paraId="52F9F353" w14:textId="77777777" w:rsidR="00D31F95" w:rsidRPr="009A375B" w:rsidRDefault="00D31F95" w:rsidP="00D31F95">
      <w:pPr>
        <w:numPr>
          <w:ilvl w:val="0"/>
          <w:numId w:val="33"/>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3.1. písm. b) </w:t>
      </w:r>
      <w:r w:rsidR="00D24DAC" w:rsidRPr="009A375B">
        <w:rPr>
          <w:rFonts w:ascii="Arial" w:hAnsi="Arial" w:cs="Arial"/>
        </w:rPr>
        <w:t xml:space="preserve">nebo d)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ve výši 5.000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59F89479" w14:textId="77777777" w:rsidR="00FC55A7" w:rsidRPr="009A375B" w:rsidRDefault="00FC55A7" w:rsidP="00FC55A7">
      <w:pPr>
        <w:jc w:val="both"/>
        <w:rPr>
          <w:rFonts w:ascii="Arial" w:hAnsi="Arial" w:cs="Arial"/>
        </w:rPr>
      </w:pPr>
    </w:p>
    <w:p w14:paraId="3064DBF8" w14:textId="77777777" w:rsidR="00CF39B1" w:rsidRPr="009A375B" w:rsidRDefault="00CF39B1" w:rsidP="00CF39B1">
      <w:pPr>
        <w:numPr>
          <w:ilvl w:val="0"/>
          <w:numId w:val="33"/>
        </w:numPr>
        <w:ind w:hanging="720"/>
        <w:jc w:val="both"/>
        <w:rPr>
          <w:rFonts w:ascii="Arial" w:hAnsi="Arial" w:cs="Arial"/>
        </w:rPr>
      </w:pPr>
      <w:r w:rsidRPr="009A375B">
        <w:rPr>
          <w:rFonts w:ascii="Arial" w:hAnsi="Arial" w:cs="Arial"/>
        </w:rPr>
        <w:lastRenderedPageBreak/>
        <w:t xml:space="preserve">Smluvní </w:t>
      </w:r>
      <w:r w:rsidRPr="002F7BAA">
        <w:rPr>
          <w:rFonts w:ascii="Arial" w:hAnsi="Arial" w:cs="Arial"/>
        </w:rPr>
        <w:t>strany se dohodly, že v případě porušení povinností stanovených v článku VII. odst. 7.1.,  7.5., 7.6</w:t>
      </w:r>
      <w:r w:rsidR="00D24DAC" w:rsidRPr="002F7BAA">
        <w:rPr>
          <w:rFonts w:ascii="Arial" w:hAnsi="Arial" w:cs="Arial"/>
        </w:rPr>
        <w:t>., 7.10., 7.12.</w:t>
      </w:r>
      <w:r w:rsidR="00AF03C3" w:rsidRPr="002F7BAA">
        <w:rPr>
          <w:rFonts w:ascii="Arial" w:hAnsi="Arial" w:cs="Arial"/>
        </w:rPr>
        <w:t>,</w:t>
      </w:r>
      <w:r w:rsidR="002B43A1" w:rsidRPr="002F7BAA">
        <w:rPr>
          <w:rFonts w:ascii="Arial" w:hAnsi="Arial" w:cs="Arial"/>
        </w:rPr>
        <w:t xml:space="preserve"> </w:t>
      </w:r>
      <w:r w:rsidR="00AF03C3" w:rsidRPr="002F7BAA">
        <w:rPr>
          <w:rFonts w:ascii="Arial" w:hAnsi="Arial" w:cs="Arial"/>
        </w:rPr>
        <w:t>7.13., 7.15.</w:t>
      </w:r>
      <w:r w:rsidR="003065E3" w:rsidRPr="002F7BAA">
        <w:rPr>
          <w:rFonts w:ascii="Arial" w:hAnsi="Arial" w:cs="Arial"/>
        </w:rPr>
        <w:t xml:space="preserve"> </w:t>
      </w:r>
      <w:r w:rsidR="002B43A1" w:rsidRPr="002F7BAA">
        <w:rPr>
          <w:rFonts w:ascii="Arial" w:hAnsi="Arial" w:cs="Arial"/>
        </w:rPr>
        <w:t>nebo</w:t>
      </w:r>
      <w:r w:rsidR="00D24DAC" w:rsidRPr="002F7BAA">
        <w:rPr>
          <w:rFonts w:ascii="Arial" w:hAnsi="Arial" w:cs="Arial"/>
        </w:rPr>
        <w:t xml:space="preserve"> </w:t>
      </w:r>
      <w:r w:rsidRPr="002F7BAA">
        <w:rPr>
          <w:rFonts w:ascii="Arial" w:hAnsi="Arial" w:cs="Arial"/>
        </w:rPr>
        <w:t>7.1</w:t>
      </w:r>
      <w:r w:rsidR="003065E3" w:rsidRPr="002F7BAA">
        <w:rPr>
          <w:rFonts w:ascii="Arial" w:hAnsi="Arial" w:cs="Arial"/>
        </w:rPr>
        <w:t>6</w:t>
      </w:r>
      <w:r w:rsidRPr="002F7BAA">
        <w:rPr>
          <w:rFonts w:ascii="Arial" w:hAnsi="Arial" w:cs="Arial"/>
        </w:rPr>
        <w:t>.</w:t>
      </w:r>
      <w:r w:rsidR="003065E3" w:rsidRPr="002F7BAA">
        <w:rPr>
          <w:rFonts w:ascii="Arial" w:hAnsi="Arial" w:cs="Arial"/>
        </w:rPr>
        <w:t>,</w:t>
      </w:r>
      <w:r w:rsidRPr="002F7BAA">
        <w:rPr>
          <w:rFonts w:ascii="Arial" w:hAnsi="Arial" w:cs="Arial"/>
        </w:rPr>
        <w:t xml:space="preserve"> v článku  VIII. odst. 8.1., 8.2., 8.3. nebo 8.5., v článku  IX. odst. 9.3., 9.4.</w:t>
      </w:r>
      <w:r w:rsidR="00D31F95" w:rsidRPr="002F7BAA">
        <w:rPr>
          <w:rFonts w:ascii="Arial" w:hAnsi="Arial" w:cs="Arial"/>
        </w:rPr>
        <w:t>,</w:t>
      </w:r>
      <w:r w:rsidRPr="002F7BAA">
        <w:rPr>
          <w:rFonts w:ascii="Arial" w:hAnsi="Arial" w:cs="Arial"/>
        </w:rPr>
        <w:t xml:space="preserve"> 9.5.</w:t>
      </w:r>
      <w:r w:rsidR="00D31F95" w:rsidRPr="002F7BAA">
        <w:rPr>
          <w:rFonts w:ascii="Arial" w:hAnsi="Arial" w:cs="Arial"/>
        </w:rPr>
        <w:t xml:space="preserve"> nebo 9.7.</w:t>
      </w:r>
      <w:r w:rsidRPr="002F7BAA">
        <w:rPr>
          <w:rFonts w:ascii="Arial" w:hAnsi="Arial" w:cs="Arial"/>
        </w:rPr>
        <w:t>, v článku  X. odst. 10.2. nebo 10.3., v  článku XI. odst. 11.2., 11.8. nebo 11.9.</w:t>
      </w:r>
      <w:r w:rsidR="00D31F95" w:rsidRPr="002F7BAA">
        <w:rPr>
          <w:rFonts w:ascii="Arial" w:hAnsi="Arial" w:cs="Arial"/>
        </w:rPr>
        <w:t xml:space="preserve"> </w:t>
      </w:r>
      <w:r w:rsidRPr="002F7BAA">
        <w:rPr>
          <w:rFonts w:ascii="Arial" w:hAnsi="Arial" w:cs="Arial"/>
        </w:rPr>
        <w:t>nebo v článku</w:t>
      </w:r>
      <w:r w:rsidR="00D31F95" w:rsidRPr="009A375B">
        <w:rPr>
          <w:rFonts w:ascii="Arial" w:hAnsi="Arial" w:cs="Arial"/>
        </w:rPr>
        <w:t xml:space="preserve">  XII. odst. 12.11</w:t>
      </w:r>
      <w:r w:rsidRPr="009A375B">
        <w:rPr>
          <w:rFonts w:ascii="Arial" w:hAnsi="Arial" w:cs="Arial"/>
        </w:rPr>
        <w:t xml:space="preserve">. této smlouvy zhotovitelem je objednatel oprávněn uplatnit </w:t>
      </w:r>
      <w:r w:rsidR="00AF3FFE">
        <w:rPr>
          <w:rFonts w:ascii="Arial" w:hAnsi="Arial" w:cs="Arial"/>
        </w:rPr>
        <w:t>dle</w:t>
      </w:r>
      <w:r w:rsidRPr="009A375B">
        <w:rPr>
          <w:rFonts w:ascii="Arial" w:hAnsi="Arial" w:cs="Arial"/>
        </w:rPr>
        <w:t xml:space="preserve"> § 2048 a násl. občanského zákoníku smluvní pokutu ve výši </w:t>
      </w:r>
      <w:r w:rsidR="00623A1B" w:rsidRPr="009A375B">
        <w:rPr>
          <w:rFonts w:ascii="Arial" w:hAnsi="Arial" w:cs="Arial"/>
        </w:rPr>
        <w:t>3</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tři</w:t>
      </w:r>
      <w:r w:rsidRPr="009A375B">
        <w:rPr>
          <w:rFonts w:ascii="Arial" w:hAnsi="Arial" w:cs="Arial"/>
        </w:rPr>
        <w:t xml:space="preserve"> tisíc</w:t>
      </w:r>
      <w:r w:rsidR="00623A1B" w:rsidRPr="009A375B">
        <w:rPr>
          <w:rFonts w:ascii="Arial" w:hAnsi="Arial" w:cs="Arial"/>
        </w:rPr>
        <w:t>e</w:t>
      </w:r>
      <w:r w:rsidRPr="009A375B">
        <w:rPr>
          <w:rFonts w:ascii="Arial" w:hAnsi="Arial" w:cs="Arial"/>
        </w:rPr>
        <w:t xml:space="preserve"> korun českých), a to za každé porušení smlouvy zvlášť</w:t>
      </w:r>
      <w:r w:rsidR="002C7D87" w:rsidRPr="009A375B">
        <w:rPr>
          <w:rFonts w:ascii="Arial" w:hAnsi="Arial" w:cs="Arial"/>
        </w:rPr>
        <w:t>,</w:t>
      </w:r>
      <w:r w:rsidRPr="009A375B">
        <w:rPr>
          <w:rFonts w:ascii="Arial" w:hAnsi="Arial" w:cs="Arial"/>
        </w:rPr>
        <w:t xml:space="preserve"> a to i opakovaně.</w:t>
      </w:r>
    </w:p>
    <w:p w14:paraId="28579628" w14:textId="77777777" w:rsidR="00CF39B1" w:rsidRPr="009A375B" w:rsidRDefault="00CF39B1" w:rsidP="00CF39B1">
      <w:pPr>
        <w:jc w:val="both"/>
        <w:rPr>
          <w:rFonts w:ascii="Arial" w:hAnsi="Arial" w:cs="Arial"/>
        </w:rPr>
      </w:pPr>
    </w:p>
    <w:p w14:paraId="432846EF"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7B3626D2" w14:textId="77777777" w:rsidR="0040646E" w:rsidRPr="009A375B" w:rsidRDefault="0040646E" w:rsidP="008A45B2">
      <w:pPr>
        <w:jc w:val="both"/>
        <w:rPr>
          <w:rFonts w:ascii="Arial" w:hAnsi="Arial" w:cs="Arial"/>
        </w:rPr>
      </w:pPr>
    </w:p>
    <w:p w14:paraId="677C4AFC"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265599C3"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3CF89D1D" w14:textId="77777777" w:rsidR="00DA37BB" w:rsidRPr="009A375B" w:rsidRDefault="00DA37BB" w:rsidP="00DA37BB">
      <w:pPr>
        <w:pStyle w:val="Odstavecseseznamem"/>
        <w:rPr>
          <w:rFonts w:ascii="Arial" w:hAnsi="Arial" w:cs="Arial"/>
        </w:rPr>
      </w:pPr>
    </w:p>
    <w:p w14:paraId="28B0421F" w14:textId="77777777" w:rsidR="00DA37BB" w:rsidRDefault="00DA37BB" w:rsidP="008D2B6A">
      <w:pPr>
        <w:numPr>
          <w:ilvl w:val="0"/>
          <w:numId w:val="33"/>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w:t>
      </w:r>
      <w:r w:rsidR="00B86D40">
        <w:rPr>
          <w:rFonts w:ascii="Arial" w:hAnsi="Arial" w:cs="Arial"/>
        </w:rPr>
        <w:t xml:space="preserve"> </w:t>
      </w:r>
      <w:r w:rsidRPr="009A375B">
        <w:rPr>
          <w:rFonts w:ascii="Arial" w:hAnsi="Arial" w:cs="Arial"/>
        </w:rPr>
        <w:t>Kč (slovy</w:t>
      </w:r>
      <w:r w:rsidR="00E64DD5">
        <w:rPr>
          <w:rFonts w:ascii="Arial" w:hAnsi="Arial" w:cs="Arial"/>
        </w:rPr>
        <w:t>:</w:t>
      </w:r>
      <w:r w:rsidRPr="009A375B">
        <w:rPr>
          <w:rFonts w:ascii="Arial" w:hAnsi="Arial" w:cs="Arial"/>
        </w:rPr>
        <w:t xml:space="preserve"> deset tisíc korun českých) za druhý a každý další případ.</w:t>
      </w:r>
    </w:p>
    <w:p w14:paraId="0CE557E9" w14:textId="77777777" w:rsidR="00B86D40" w:rsidRDefault="00B86D40" w:rsidP="00B86D40">
      <w:pPr>
        <w:pStyle w:val="Odstavecseseznamem"/>
        <w:rPr>
          <w:rFonts w:ascii="Arial" w:hAnsi="Arial" w:cs="Arial"/>
        </w:rPr>
      </w:pPr>
    </w:p>
    <w:p w14:paraId="556A4568"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68F596B9" w14:textId="77777777" w:rsidR="00A3733B" w:rsidRPr="009A375B" w:rsidRDefault="00A3733B" w:rsidP="008A45B2">
      <w:pPr>
        <w:jc w:val="both"/>
        <w:rPr>
          <w:rFonts w:ascii="Arial" w:hAnsi="Arial" w:cs="Arial"/>
        </w:rPr>
      </w:pPr>
    </w:p>
    <w:p w14:paraId="30A41F49"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2350F276" w14:textId="77777777" w:rsidR="00A3733B" w:rsidRPr="009A375B" w:rsidRDefault="00A3733B" w:rsidP="008A45B2">
      <w:pPr>
        <w:jc w:val="both"/>
        <w:rPr>
          <w:rFonts w:ascii="Arial" w:hAnsi="Arial" w:cs="Arial"/>
        </w:rPr>
      </w:pPr>
    </w:p>
    <w:p w14:paraId="73726285" w14:textId="77777777" w:rsidR="005C60A3" w:rsidRPr="009A375B" w:rsidRDefault="005C7DC5" w:rsidP="008D2B6A">
      <w:pPr>
        <w:numPr>
          <w:ilvl w:val="0"/>
          <w:numId w:val="33"/>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063A775D" w14:textId="77777777" w:rsidR="005C60A3" w:rsidRPr="009A375B" w:rsidRDefault="005C60A3" w:rsidP="008A45B2">
      <w:pPr>
        <w:jc w:val="both"/>
        <w:rPr>
          <w:rFonts w:ascii="Arial" w:hAnsi="Arial" w:cs="Arial"/>
        </w:rPr>
      </w:pPr>
    </w:p>
    <w:p w14:paraId="0C01E59B"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3FD23557" w14:textId="77777777" w:rsidR="00ED0BE7" w:rsidRPr="009A375B" w:rsidRDefault="00ED0BE7" w:rsidP="005E5C56">
      <w:pPr>
        <w:jc w:val="both"/>
        <w:rPr>
          <w:rFonts w:ascii="Arial" w:hAnsi="Arial" w:cs="Arial"/>
        </w:rPr>
      </w:pPr>
    </w:p>
    <w:p w14:paraId="7E550FC3" w14:textId="77777777" w:rsidR="00A3733B" w:rsidRPr="009A375B" w:rsidRDefault="00A3733B" w:rsidP="005E5C56">
      <w:pPr>
        <w:jc w:val="both"/>
        <w:rPr>
          <w:rFonts w:ascii="Arial" w:hAnsi="Arial" w:cs="Arial"/>
          <w:b/>
        </w:rPr>
      </w:pPr>
      <w:r w:rsidRPr="009A375B">
        <w:rPr>
          <w:rFonts w:ascii="Arial" w:hAnsi="Arial" w:cs="Arial"/>
          <w:b/>
        </w:rPr>
        <w:t>XIV.</w:t>
      </w:r>
      <w:r w:rsidRPr="009A375B">
        <w:rPr>
          <w:rFonts w:ascii="Arial" w:hAnsi="Arial" w:cs="Arial"/>
          <w:b/>
        </w:rPr>
        <w:tab/>
        <w:t xml:space="preserve">Odstoupení od smlouvy </w:t>
      </w:r>
    </w:p>
    <w:p w14:paraId="204A9EC8" w14:textId="77777777" w:rsidR="00A3733B" w:rsidRPr="009A375B" w:rsidRDefault="00A3733B" w:rsidP="005E5C56">
      <w:pPr>
        <w:jc w:val="both"/>
        <w:rPr>
          <w:rFonts w:ascii="Arial" w:hAnsi="Arial" w:cs="Arial"/>
        </w:rPr>
      </w:pPr>
    </w:p>
    <w:p w14:paraId="69BA2A8E"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25FF89DD" w14:textId="77777777" w:rsidR="00595666" w:rsidRDefault="00595666">
      <w:pPr>
        <w:suppressAutoHyphens w:val="0"/>
        <w:rPr>
          <w:rFonts w:ascii="Arial" w:hAnsi="Arial" w:cs="Arial"/>
        </w:rPr>
      </w:pPr>
    </w:p>
    <w:p w14:paraId="5758BBED"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022E485F"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449B0CC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0B44E9FD"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lastRenderedPageBreak/>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6DD136EB"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0E34D56D" w14:textId="77777777" w:rsidR="00A3733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1BEC7A69" w14:textId="77777777" w:rsidR="00EC7E3F" w:rsidRPr="009A375B" w:rsidRDefault="00EC7E3F" w:rsidP="00EC7E3F">
      <w:pPr>
        <w:pStyle w:val="Zkladntextodsazen31"/>
        <w:ind w:left="1134" w:firstLine="0"/>
        <w:rPr>
          <w:rFonts w:ascii="Arial" w:hAnsi="Arial" w:cs="Arial"/>
          <w:sz w:val="20"/>
        </w:rPr>
      </w:pPr>
    </w:p>
    <w:p w14:paraId="5A20D061" w14:textId="77777777"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7E708F5" w14:textId="77777777" w:rsidR="00D77B4E" w:rsidRPr="009A375B" w:rsidRDefault="00D77B4E" w:rsidP="00CB5A90">
      <w:pPr>
        <w:jc w:val="both"/>
        <w:rPr>
          <w:rFonts w:ascii="Arial" w:hAnsi="Arial" w:cs="Arial"/>
        </w:rPr>
      </w:pPr>
    </w:p>
    <w:p w14:paraId="354F722D"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43DBF3A7"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681F1632"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sidRPr="009A375B">
        <w:rPr>
          <w:rFonts w:ascii="Arial" w:hAnsi="Arial" w:cs="Arial"/>
          <w:highlight w:val="cyan"/>
        </w:rPr>
        <w:t>………………</w:t>
      </w:r>
      <w:r w:rsidRPr="009A375B">
        <w:rPr>
          <w:rFonts w:ascii="Arial" w:hAnsi="Arial" w:cs="Arial"/>
          <w:highlight w:val="cyan"/>
        </w:rPr>
        <w:t>…</w:t>
      </w:r>
      <w:r w:rsidRPr="009A375B">
        <w:rPr>
          <w:rFonts w:ascii="Arial" w:hAnsi="Arial" w:cs="Arial"/>
        </w:rPr>
        <w:t xml:space="preserve"> </w:t>
      </w:r>
    </w:p>
    <w:p w14:paraId="0BA375C7" w14:textId="77777777" w:rsidR="00A3733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18E9FF34" w14:textId="77777777" w:rsidR="00953380" w:rsidRPr="009A375B" w:rsidRDefault="00953380" w:rsidP="005E5C56">
      <w:pPr>
        <w:ind w:left="709" w:hanging="4"/>
        <w:jc w:val="both"/>
        <w:rPr>
          <w:rFonts w:ascii="Arial" w:hAnsi="Arial" w:cs="Arial"/>
        </w:rPr>
      </w:pPr>
    </w:p>
    <w:p w14:paraId="63F0324C"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10C68799"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2B4CA0F8" w14:textId="26316829"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 xml:space="preserve">dnatelem snížená o </w:t>
      </w:r>
      <w:r w:rsidR="008A50B0" w:rsidRPr="009A375B">
        <w:rPr>
          <w:rFonts w:ascii="Arial" w:hAnsi="Arial" w:cs="Arial"/>
        </w:rPr>
        <w:t>10 %</w:t>
      </w:r>
      <w:r w:rsidR="00CB5A90" w:rsidRPr="009A375B">
        <w:rPr>
          <w:rFonts w:ascii="Arial" w:hAnsi="Arial" w:cs="Arial"/>
        </w:rPr>
        <w:t xml:space="preserve"> (slovy: d</w:t>
      </w:r>
      <w:r w:rsidRPr="009A375B">
        <w:rPr>
          <w:rFonts w:ascii="Arial" w:hAnsi="Arial" w:cs="Arial"/>
        </w:rPr>
        <w:t xml:space="preserve">eset procent). </w:t>
      </w:r>
    </w:p>
    <w:p w14:paraId="2E3B4016" w14:textId="77777777" w:rsidR="008A50B0" w:rsidRDefault="00A3733B" w:rsidP="008A50B0">
      <w:pPr>
        <w:ind w:left="709" w:hanging="4"/>
        <w:jc w:val="both"/>
        <w:rPr>
          <w:rFonts w:ascii="Arial" w:hAnsi="Arial" w:cs="Arial"/>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1BF7DFF9" w14:textId="77777777" w:rsidR="008A50B0" w:rsidRDefault="008A50B0" w:rsidP="008A50B0">
      <w:pPr>
        <w:ind w:left="709" w:hanging="4"/>
        <w:jc w:val="both"/>
        <w:rPr>
          <w:rFonts w:ascii="Arial" w:hAnsi="Arial" w:cs="Arial"/>
        </w:rPr>
      </w:pPr>
    </w:p>
    <w:p w14:paraId="6F0EE25F" w14:textId="787B3CB6" w:rsidR="008A50B0" w:rsidRPr="00DA7679" w:rsidRDefault="00361876" w:rsidP="00361876">
      <w:pPr>
        <w:ind w:left="709" w:hanging="709"/>
        <w:jc w:val="both"/>
        <w:rPr>
          <w:rFonts w:ascii="Arial" w:hAnsi="Arial" w:cs="Arial"/>
        </w:rPr>
      </w:pPr>
      <w:r w:rsidRPr="00DA7679">
        <w:rPr>
          <w:rFonts w:ascii="Arial" w:hAnsi="Arial" w:cs="Arial"/>
        </w:rPr>
        <w:t>14. 6.</w:t>
      </w:r>
      <w:r w:rsidRPr="00DA7679">
        <w:rPr>
          <w:rFonts w:ascii="Arial" w:hAnsi="Arial" w:cs="Arial"/>
        </w:rPr>
        <w:tab/>
      </w:r>
      <w:r w:rsidR="008A50B0" w:rsidRPr="00DA7679">
        <w:rPr>
          <w:rFonts w:ascii="Arial" w:hAnsi="Arial" w:cs="Arial"/>
        </w:rPr>
        <w:t>Smluvní strany se</w:t>
      </w:r>
      <w:r w:rsidRPr="00DA7679">
        <w:rPr>
          <w:rFonts w:ascii="Arial" w:hAnsi="Arial" w:cs="Arial"/>
        </w:rPr>
        <w:t xml:space="preserve"> výslovně </w:t>
      </w:r>
      <w:r w:rsidR="008A50B0" w:rsidRPr="00DA7679">
        <w:rPr>
          <w:rFonts w:ascii="Arial" w:hAnsi="Arial" w:cs="Arial"/>
        </w:rPr>
        <w:t>dohodly, že objednatel má právo odstoupit od</w:t>
      </w:r>
      <w:r w:rsidRPr="00DA7679">
        <w:rPr>
          <w:rFonts w:ascii="Arial" w:hAnsi="Arial" w:cs="Arial"/>
        </w:rPr>
        <w:t xml:space="preserve"> této</w:t>
      </w:r>
      <w:r w:rsidR="008A50B0" w:rsidRPr="00DA7679">
        <w:rPr>
          <w:rFonts w:ascii="Arial" w:hAnsi="Arial" w:cs="Arial"/>
        </w:rPr>
        <w:t xml:space="preserve"> smlouvy také v případě, že mu nebude poskytnuta finanční dotace z prostředků Národní sportovní agentury ČR, ze kterých má být dílo dle této smlouvy financováno. V tomto případě nevzniká zhotoviteli nárok na jakoukoliv náhradu škody.</w:t>
      </w:r>
      <w:r w:rsidR="00CF684C" w:rsidRPr="00DA7679">
        <w:rPr>
          <w:rFonts w:ascii="Arial" w:hAnsi="Arial" w:cs="Arial"/>
        </w:rPr>
        <w:t xml:space="preserve"> </w:t>
      </w:r>
      <w:r w:rsidR="00CF684C" w:rsidRPr="005B0EC0">
        <w:rPr>
          <w:rFonts w:ascii="Arial" w:hAnsi="Arial" w:cs="Arial"/>
        </w:rPr>
        <w:t xml:space="preserve">Předpoklad rozhodnutí </w:t>
      </w:r>
      <w:r w:rsidR="005B0EC0" w:rsidRPr="005B0EC0">
        <w:rPr>
          <w:rFonts w:ascii="Arial" w:hAnsi="Arial" w:cs="Arial"/>
        </w:rPr>
        <w:t>o poskytnutí dotace je období 05-06</w:t>
      </w:r>
      <w:r w:rsidR="00CF684C" w:rsidRPr="005B0EC0">
        <w:rPr>
          <w:rFonts w:ascii="Arial" w:hAnsi="Arial" w:cs="Arial"/>
        </w:rPr>
        <w:t>/2024.</w:t>
      </w:r>
    </w:p>
    <w:p w14:paraId="56806736" w14:textId="77777777" w:rsidR="008A50B0" w:rsidRPr="009A375B" w:rsidRDefault="008A50B0" w:rsidP="008A50B0">
      <w:pPr>
        <w:jc w:val="both"/>
        <w:rPr>
          <w:rFonts w:ascii="Arial" w:hAnsi="Arial" w:cs="Arial"/>
          <w:b/>
        </w:rPr>
      </w:pPr>
    </w:p>
    <w:p w14:paraId="598A7FD5" w14:textId="77777777" w:rsidR="00953380" w:rsidRDefault="00953380" w:rsidP="005E5C56">
      <w:pPr>
        <w:jc w:val="both"/>
        <w:rPr>
          <w:rFonts w:ascii="Arial" w:hAnsi="Arial" w:cs="Arial"/>
          <w:b/>
        </w:rPr>
      </w:pPr>
    </w:p>
    <w:p w14:paraId="3156F1E3"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6F8A4D54" w14:textId="77777777" w:rsidR="00A3733B" w:rsidRPr="009A375B" w:rsidRDefault="00A3733B" w:rsidP="005E5C56">
      <w:pPr>
        <w:jc w:val="both"/>
        <w:rPr>
          <w:rFonts w:ascii="Arial" w:hAnsi="Arial" w:cs="Arial"/>
        </w:rPr>
      </w:pPr>
    </w:p>
    <w:p w14:paraId="27C594BD" w14:textId="77777777" w:rsidR="00A3733B" w:rsidRDefault="00A3733B" w:rsidP="008D2B6A">
      <w:pPr>
        <w:numPr>
          <w:ilvl w:val="1"/>
          <w:numId w:val="34"/>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61E7EED9" w14:textId="77777777" w:rsidR="00953380" w:rsidRDefault="00953380" w:rsidP="00953380">
      <w:pPr>
        <w:ind w:left="705"/>
        <w:jc w:val="both"/>
        <w:rPr>
          <w:rFonts w:ascii="Arial" w:hAnsi="Arial" w:cs="Arial"/>
        </w:rPr>
      </w:pPr>
    </w:p>
    <w:p w14:paraId="19C2F305"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66F1C7C7"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648A09A3"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1EA0A515"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13E9DB91" w14:textId="77777777" w:rsidR="00A3733B" w:rsidRPr="009A375B" w:rsidRDefault="00A3733B" w:rsidP="005E5C56">
      <w:pPr>
        <w:tabs>
          <w:tab w:val="left" w:pos="4395"/>
        </w:tabs>
        <w:rPr>
          <w:rFonts w:ascii="Arial" w:hAnsi="Arial" w:cs="Arial"/>
        </w:rPr>
      </w:pPr>
    </w:p>
    <w:p w14:paraId="0D99015A"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Pr="009A375B">
        <w:rPr>
          <w:rFonts w:ascii="Arial" w:hAnsi="Arial" w:cs="Arial"/>
          <w:highlight w:val="cyan"/>
        </w:rPr>
        <w:t>……………………………………</w:t>
      </w:r>
      <w:r w:rsidRPr="009A375B">
        <w:rPr>
          <w:rFonts w:ascii="Arial" w:hAnsi="Arial" w:cs="Arial"/>
        </w:rPr>
        <w:tab/>
      </w:r>
    </w:p>
    <w:p w14:paraId="41D58B99" w14:textId="77777777" w:rsidR="00A3733B" w:rsidRPr="009A375B" w:rsidRDefault="001A546B" w:rsidP="001A546B">
      <w:pPr>
        <w:pStyle w:val="BodyText21"/>
        <w:widowControl/>
        <w:ind w:left="4962"/>
        <w:rPr>
          <w:rFonts w:ascii="Arial" w:hAnsi="Arial" w:cs="Arial"/>
          <w:sz w:val="20"/>
        </w:rPr>
      </w:pPr>
      <w:r w:rsidRPr="009A375B">
        <w:rPr>
          <w:rFonts w:ascii="Arial" w:hAnsi="Arial" w:cs="Arial"/>
          <w:sz w:val="20"/>
          <w:highlight w:val="cyan"/>
        </w:rPr>
        <w:t>……………………………………</w:t>
      </w:r>
      <w:r w:rsidR="00A3733B" w:rsidRPr="009A375B">
        <w:rPr>
          <w:rFonts w:ascii="Arial" w:hAnsi="Arial" w:cs="Arial"/>
          <w:sz w:val="20"/>
        </w:rPr>
        <w:tab/>
        <w:t xml:space="preserve">  </w:t>
      </w:r>
    </w:p>
    <w:p w14:paraId="3859455F" w14:textId="77777777" w:rsidR="00A3733B" w:rsidRPr="009A375B" w:rsidRDefault="00A3733B" w:rsidP="005E5C56">
      <w:pPr>
        <w:ind w:left="708" w:hanging="705"/>
        <w:jc w:val="both"/>
        <w:rPr>
          <w:rFonts w:ascii="Arial" w:hAnsi="Arial" w:cs="Arial"/>
        </w:rPr>
      </w:pPr>
    </w:p>
    <w:p w14:paraId="53C730B7" w14:textId="77777777" w:rsidR="00A3733B" w:rsidRPr="009A375B" w:rsidRDefault="00A3733B" w:rsidP="008D2B6A">
      <w:pPr>
        <w:numPr>
          <w:ilvl w:val="1"/>
          <w:numId w:val="34"/>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1BC798E0" w14:textId="77777777" w:rsidR="00A3733B" w:rsidRPr="009A375B" w:rsidRDefault="00A3733B" w:rsidP="00111445">
      <w:pPr>
        <w:suppressAutoHyphens w:val="0"/>
        <w:rPr>
          <w:rFonts w:ascii="Arial" w:hAnsi="Arial" w:cs="Arial"/>
          <w:b/>
        </w:rPr>
      </w:pPr>
      <w:r w:rsidRPr="009A375B">
        <w:rPr>
          <w:rFonts w:ascii="Arial" w:hAnsi="Arial" w:cs="Arial"/>
          <w:b/>
        </w:rPr>
        <w:lastRenderedPageBreak/>
        <w:t>XVI.</w:t>
      </w:r>
      <w:r w:rsidRPr="009A375B">
        <w:rPr>
          <w:rFonts w:ascii="Arial" w:hAnsi="Arial" w:cs="Arial"/>
          <w:b/>
        </w:rPr>
        <w:tab/>
        <w:t xml:space="preserve">Doručování  </w:t>
      </w:r>
    </w:p>
    <w:p w14:paraId="534079B4"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6B89CE4C"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20BC26A2" w14:textId="77777777" w:rsidR="00CB5A90" w:rsidRPr="009A375B" w:rsidRDefault="00CB5A90" w:rsidP="005E5C56">
      <w:pPr>
        <w:pStyle w:val="Zkladntext31"/>
        <w:spacing w:after="0"/>
        <w:ind w:left="708" w:hanging="708"/>
        <w:rPr>
          <w:rFonts w:ascii="Arial" w:hAnsi="Arial" w:cs="Arial"/>
          <w:sz w:val="20"/>
          <w:szCs w:val="20"/>
        </w:rPr>
      </w:pPr>
    </w:p>
    <w:p w14:paraId="6D22D36A"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C157D0B"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0F6B12A6"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19B72354"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21D309C3"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382A32D1"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45EC3F83"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63CEFC34" w14:textId="33C3A94A" w:rsidR="00EC7E3F" w:rsidRPr="008A50B0" w:rsidRDefault="00DA2B03" w:rsidP="008A50B0">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16AE5320"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38B7AC3F" w14:textId="77777777" w:rsidR="00A3733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7957BA82" w14:textId="77777777" w:rsidR="00200092" w:rsidRPr="009A375B" w:rsidRDefault="00200092" w:rsidP="00200092">
      <w:pPr>
        <w:widowControl w:val="0"/>
        <w:ind w:left="1418"/>
        <w:jc w:val="both"/>
        <w:rPr>
          <w:rFonts w:ascii="Arial" w:hAnsi="Arial" w:cs="Arial"/>
        </w:rPr>
      </w:pPr>
    </w:p>
    <w:p w14:paraId="359B1453"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19677AD0" w14:textId="77777777" w:rsidR="00A3733B" w:rsidRPr="009A375B" w:rsidRDefault="00A3733B" w:rsidP="00302C55">
      <w:pPr>
        <w:rPr>
          <w:rFonts w:ascii="Arial" w:hAnsi="Arial" w:cs="Arial"/>
          <w:b/>
        </w:rPr>
      </w:pPr>
    </w:p>
    <w:p w14:paraId="31DF3C0E" w14:textId="77777777" w:rsidR="00A3733B" w:rsidRDefault="00A3733B" w:rsidP="008D2B6A">
      <w:pPr>
        <w:pStyle w:val="Zkladntextodsazen31"/>
        <w:numPr>
          <w:ilvl w:val="0"/>
          <w:numId w:val="36"/>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5C0FAB4B" w14:textId="77777777" w:rsidR="00B86D40" w:rsidRPr="009A375B" w:rsidRDefault="00B86D40" w:rsidP="00B86D40">
      <w:pPr>
        <w:pStyle w:val="Zkladntextodsazen31"/>
        <w:rPr>
          <w:rFonts w:ascii="Arial" w:hAnsi="Arial" w:cs="Arial"/>
          <w:sz w:val="20"/>
        </w:rPr>
      </w:pPr>
    </w:p>
    <w:p w14:paraId="602B3DA7" w14:textId="77777777"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75E90E99" w14:textId="77777777" w:rsidR="00A3733B" w:rsidRPr="009A375B" w:rsidRDefault="00A3733B" w:rsidP="005E5C56">
      <w:pPr>
        <w:jc w:val="center"/>
        <w:rPr>
          <w:rFonts w:ascii="Arial" w:hAnsi="Arial" w:cs="Arial"/>
          <w:b/>
        </w:rPr>
      </w:pPr>
    </w:p>
    <w:p w14:paraId="08E2091C"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62841E82"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019348EE"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0A6194ED" w14:textId="77777777" w:rsidR="00A3733B" w:rsidRPr="009A375B" w:rsidRDefault="00A3733B" w:rsidP="005E5C56">
      <w:pPr>
        <w:ind w:left="993" w:hanging="284"/>
        <w:jc w:val="both"/>
        <w:rPr>
          <w:rFonts w:ascii="Arial" w:hAnsi="Arial" w:cs="Arial"/>
        </w:rPr>
      </w:pPr>
    </w:p>
    <w:p w14:paraId="5C9AFFFE"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Odpovědnost stanovená v článku XVIII. odst. 18.1. této smlouvy je objektivní.</w:t>
      </w:r>
    </w:p>
    <w:p w14:paraId="415BABF2" w14:textId="77777777" w:rsidR="00A3733B" w:rsidRPr="009A375B" w:rsidRDefault="00A3733B" w:rsidP="005E5C56">
      <w:pPr>
        <w:pStyle w:val="Zkladntext21"/>
        <w:spacing w:after="0" w:line="240" w:lineRule="auto"/>
        <w:jc w:val="both"/>
        <w:rPr>
          <w:rFonts w:ascii="Arial" w:hAnsi="Arial" w:cs="Arial"/>
        </w:rPr>
      </w:pPr>
    </w:p>
    <w:p w14:paraId="74E03E06"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59B86796"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126AC5A1"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252C66B0" w14:textId="77777777" w:rsidR="00A3733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336C466E" w14:textId="77777777" w:rsidR="00192E11" w:rsidRPr="009A375B" w:rsidRDefault="00192E11" w:rsidP="00192E11">
      <w:pPr>
        <w:ind w:left="1134"/>
        <w:jc w:val="both"/>
        <w:rPr>
          <w:rFonts w:ascii="Arial" w:hAnsi="Arial" w:cs="Arial"/>
        </w:rPr>
      </w:pPr>
    </w:p>
    <w:p w14:paraId="5BD6B14B"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565C6116" w14:textId="77777777" w:rsidR="00A3733B" w:rsidRPr="009A375B" w:rsidRDefault="00A3733B" w:rsidP="005E5C56">
      <w:pPr>
        <w:pStyle w:val="Zkladntextodsazen31"/>
        <w:ind w:left="0" w:firstLine="0"/>
        <w:rPr>
          <w:rFonts w:ascii="Arial" w:hAnsi="Arial" w:cs="Arial"/>
          <w:sz w:val="20"/>
        </w:rPr>
      </w:pPr>
    </w:p>
    <w:p w14:paraId="310576D7"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0CA79D0C" w14:textId="77777777" w:rsidR="008A50B0" w:rsidRDefault="00A3733B" w:rsidP="008A50B0">
      <w:pPr>
        <w:pStyle w:val="Zkladntextodsazen31"/>
        <w:numPr>
          <w:ilvl w:val="1"/>
          <w:numId w:val="11"/>
        </w:numPr>
        <w:rPr>
          <w:rFonts w:ascii="Arial" w:hAnsi="Arial" w:cs="Arial"/>
          <w:sz w:val="20"/>
        </w:rPr>
      </w:pPr>
      <w:r w:rsidRPr="009A375B">
        <w:rPr>
          <w:rFonts w:ascii="Arial" w:hAnsi="Arial" w:cs="Arial"/>
          <w:sz w:val="20"/>
        </w:rPr>
        <w:lastRenderedPageBreak/>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5409BDF" w14:textId="77777777" w:rsidR="008A50B0" w:rsidRDefault="008A50B0" w:rsidP="008A50B0">
      <w:pPr>
        <w:pStyle w:val="Odstavecseseznamem"/>
        <w:rPr>
          <w:rFonts w:ascii="Arial" w:hAnsi="Arial" w:cs="Arial"/>
        </w:rPr>
      </w:pPr>
    </w:p>
    <w:p w14:paraId="4332716A" w14:textId="79A366B1" w:rsidR="008A50B0" w:rsidRPr="00DA7679" w:rsidRDefault="008A50B0" w:rsidP="008A50B0">
      <w:pPr>
        <w:pStyle w:val="Zkladntextodsazen31"/>
        <w:numPr>
          <w:ilvl w:val="1"/>
          <w:numId w:val="11"/>
        </w:numPr>
        <w:rPr>
          <w:rFonts w:ascii="Arial" w:hAnsi="Arial" w:cs="Arial"/>
          <w:sz w:val="16"/>
          <w:szCs w:val="16"/>
        </w:rPr>
      </w:pPr>
      <w:r w:rsidRPr="00DA7679">
        <w:rPr>
          <w:rFonts w:ascii="Arial" w:hAnsi="Arial" w:cs="Arial"/>
          <w:sz w:val="20"/>
          <w:szCs w:val="16"/>
        </w:rPr>
        <w:t>Zhotovitel je povinen nahradit objednateli v plné výši škodu, která vznikla při realizaci díla v souvislosti nebo jako důsledek porušení povinností a závazků zhotovitele dle této smlouvy. Zhotovitel bere výslovně na vědomí, že v případě s prodlením plnění termínů dokončení díla hrozí objednateli ze strany poskytovatele dotace dle programu sankce, spočívající v neproplacení či nutnosti vrácení finančních prostředků v celé nebo částečné výši. Zhotovitel bere výslovně na vědomí, že v takovém případě, pokud prodlení nevznikne vinou objednatele, bude proplacení nebo neobdržení finančních prostředků uvedené výše považováno za škodu vzniklou z viny zhotovitele, kterou bude povinen uhradit v plné výši.</w:t>
      </w:r>
    </w:p>
    <w:p w14:paraId="444E6410" w14:textId="77777777" w:rsidR="00F722DD" w:rsidRDefault="00F722DD" w:rsidP="005E5C56">
      <w:pPr>
        <w:rPr>
          <w:rFonts w:ascii="Arial" w:hAnsi="Arial" w:cs="Arial"/>
          <w:b/>
        </w:rPr>
      </w:pPr>
    </w:p>
    <w:p w14:paraId="775E511C"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785AA836" w14:textId="77777777" w:rsidR="00A3733B" w:rsidRPr="009A375B" w:rsidRDefault="00A3733B" w:rsidP="005E5C56">
      <w:pPr>
        <w:rPr>
          <w:rFonts w:ascii="Arial" w:hAnsi="Arial" w:cs="Arial"/>
        </w:rPr>
      </w:pPr>
    </w:p>
    <w:p w14:paraId="48F4285C" w14:textId="77777777" w:rsidR="00A3733B" w:rsidRPr="009A375B" w:rsidRDefault="00A3733B" w:rsidP="008D2B6A">
      <w:pPr>
        <w:pStyle w:val="Normlnodsazen1"/>
        <w:numPr>
          <w:ilvl w:val="0"/>
          <w:numId w:val="37"/>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59BD3E4B"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4C0B9A2A"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74260BB4"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729BFF69"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65A2451F" w14:textId="77777777" w:rsidR="007B4F56" w:rsidRPr="009A375B" w:rsidRDefault="00A3733B" w:rsidP="007B4F56">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které je objednatel povinen poskytovat jako samosprávná územní jednotka veřejnosti na základě platné legislativy.</w:t>
      </w:r>
    </w:p>
    <w:p w14:paraId="1D429858" w14:textId="77777777" w:rsidR="0064473A" w:rsidRPr="009A375B" w:rsidRDefault="0064473A" w:rsidP="00017AFC">
      <w:pPr>
        <w:rPr>
          <w:rFonts w:ascii="Arial" w:hAnsi="Arial" w:cs="Arial"/>
          <w:b/>
        </w:rPr>
      </w:pPr>
    </w:p>
    <w:p w14:paraId="1EDB38E5"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5B226342"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5146D269"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00856737" w:rsidRPr="007529F7">
        <w:rPr>
          <w:rFonts w:ascii="Arial" w:hAnsi="Arial" w:cs="Arial"/>
          <w:highlight w:val="green"/>
        </w:rPr>
        <w:t>_______</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w:t>
      </w:r>
      <w:r w:rsidR="007529F7">
        <w:rPr>
          <w:rFonts w:ascii="Arial" w:hAnsi="Arial" w:cs="Arial"/>
        </w:rPr>
        <w:t>ceny</w:t>
      </w:r>
      <w:r w:rsidRPr="009A375B">
        <w:rPr>
          <w:rFonts w:ascii="Arial" w:hAnsi="Arial" w:cs="Arial"/>
        </w:rPr>
        <w:t xml:space="preserve"> díla </w:t>
      </w:r>
      <w:r w:rsidR="007529F7">
        <w:rPr>
          <w:rFonts w:ascii="Arial" w:hAnsi="Arial" w:cs="Arial"/>
        </w:rPr>
        <w:t xml:space="preserve">bez DPH </w:t>
      </w:r>
      <w:r w:rsidRPr="009A375B">
        <w:rPr>
          <w:rFonts w:ascii="Arial" w:hAnsi="Arial" w:cs="Arial"/>
        </w:rPr>
        <w:t xml:space="preserve">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jako finanční záruku za řádné a včasné plnění pohledávek objednatele za zhotovitelem specifikovaných v tomto odstavci smlouvy, a to za podmínek níže uvedených:</w:t>
      </w:r>
    </w:p>
    <w:p w14:paraId="2502F484" w14:textId="77777777" w:rsidR="004E26CB" w:rsidRPr="009A375B" w:rsidRDefault="00DD610F" w:rsidP="004E26CB">
      <w:pPr>
        <w:pStyle w:val="Odstavecseseznamem"/>
        <w:numPr>
          <w:ilvl w:val="0"/>
          <w:numId w:val="49"/>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7D6B34C8"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14D4CBC7"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429A5328" w14:textId="77777777" w:rsidR="007F725C" w:rsidRPr="009A375B" w:rsidRDefault="007F725C" w:rsidP="007F725C">
      <w:pPr>
        <w:suppressAutoHyphens w:val="0"/>
        <w:jc w:val="both"/>
        <w:rPr>
          <w:rFonts w:ascii="Arial" w:hAnsi="Arial" w:cs="Arial"/>
        </w:rPr>
      </w:pPr>
    </w:p>
    <w:p w14:paraId="3574F269"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 bankovní zárukou vystavenou ve smyslu a za podmínek níže uvedených:</w:t>
      </w:r>
    </w:p>
    <w:p w14:paraId="6284678E"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0C85A262" w14:textId="77777777" w:rsidR="003928B9" w:rsidRPr="009A375B" w:rsidRDefault="003928B9"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lastRenderedPageBreak/>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7DB33D60"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6046796B"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a bude platná nejméně na dobu šedesáti měsíců ode dne předání díla zhotovitelem objednateli,</w:t>
      </w:r>
    </w:p>
    <w:p w14:paraId="0AACED25"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27124DCE" w14:textId="77777777" w:rsidR="007F725C" w:rsidRPr="009A375B" w:rsidRDefault="007F725C" w:rsidP="007F725C">
      <w:pPr>
        <w:suppressAutoHyphens w:val="0"/>
        <w:jc w:val="both"/>
        <w:rPr>
          <w:rFonts w:ascii="Arial" w:hAnsi="Arial" w:cs="Arial"/>
        </w:rPr>
      </w:pPr>
    </w:p>
    <w:p w14:paraId="043F9582" w14:textId="77777777" w:rsidR="003928B9" w:rsidRPr="009A375B" w:rsidRDefault="003928B9"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9A375B">
        <w:rPr>
          <w:rFonts w:ascii="Arial" w:hAnsi="Arial" w:cs="Arial"/>
        </w:rPr>
        <w:t>finanční záruky</w:t>
      </w:r>
      <w:r w:rsidRPr="009A375B">
        <w:rPr>
          <w:rFonts w:ascii="Arial" w:hAnsi="Arial" w:cs="Arial"/>
        </w:rPr>
        <w:t>, na účet zhotovitele uvedený v záhlaví této smlouvy, a to nejpozději do dvaceti pracovních dnů ode dne předložení řádně, v souladu s touto smlouvou vystavené záruční listiny.</w:t>
      </w:r>
    </w:p>
    <w:p w14:paraId="16573C26" w14:textId="77777777" w:rsidR="00F816B5" w:rsidRPr="009A375B" w:rsidRDefault="00F816B5" w:rsidP="003928B9">
      <w:pPr>
        <w:suppressAutoHyphens w:val="0"/>
        <w:jc w:val="both"/>
        <w:rPr>
          <w:rFonts w:ascii="Arial" w:hAnsi="Arial" w:cs="Arial"/>
        </w:rPr>
      </w:pPr>
    </w:p>
    <w:p w14:paraId="2BAB3FD1"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63BC0FBD" w14:textId="77777777" w:rsidR="007F725C" w:rsidRPr="009A375B" w:rsidRDefault="007F725C" w:rsidP="007F725C">
      <w:pPr>
        <w:suppressAutoHyphens w:val="0"/>
        <w:jc w:val="both"/>
        <w:rPr>
          <w:rFonts w:ascii="Arial" w:hAnsi="Arial" w:cs="Arial"/>
        </w:rPr>
      </w:pPr>
    </w:p>
    <w:p w14:paraId="40B4A532" w14:textId="77777777" w:rsidR="007F725C" w:rsidRDefault="007F725C"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neodpovídá za škody (zejména škody v důsledku ztráty na úrocích) způsobené čerpáním peněžních prostředků z účtu objednatele č. 1003064856/5500 veden</w:t>
      </w:r>
      <w:r w:rsidR="00AA5061">
        <w:rPr>
          <w:rFonts w:ascii="Arial" w:hAnsi="Arial" w:cs="Arial"/>
        </w:rPr>
        <w:t>ého</w:t>
      </w:r>
      <w:r w:rsidRPr="009A375B">
        <w:rPr>
          <w:rFonts w:ascii="Arial" w:hAnsi="Arial" w:cs="Arial"/>
        </w:rPr>
        <w:t xml:space="preserve"> u Raiffeisenbank, a.s., pobočka Karlovy Vary, v souladu s tímto článkem smlouvy.</w:t>
      </w:r>
    </w:p>
    <w:p w14:paraId="6D323957" w14:textId="77777777" w:rsidR="0031413F" w:rsidRDefault="0031413F" w:rsidP="0031413F">
      <w:pPr>
        <w:suppressAutoHyphens w:val="0"/>
        <w:jc w:val="both"/>
        <w:rPr>
          <w:rFonts w:ascii="Arial" w:hAnsi="Arial" w:cs="Arial"/>
        </w:rPr>
      </w:pPr>
    </w:p>
    <w:p w14:paraId="3ACEB811"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27782896" w14:textId="77777777" w:rsidR="00DD610F" w:rsidRPr="009A375B" w:rsidRDefault="00DD610F" w:rsidP="00DD610F">
      <w:pPr>
        <w:pStyle w:val="Odstavecseseznamem"/>
        <w:rPr>
          <w:rFonts w:ascii="Arial" w:hAnsi="Arial" w:cs="Arial"/>
        </w:rPr>
      </w:pPr>
    </w:p>
    <w:p w14:paraId="47B9D61D"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3F57E549" w14:textId="77777777" w:rsidR="007B4F56" w:rsidRPr="009A375B" w:rsidRDefault="007B4F56" w:rsidP="005E5C56">
      <w:pPr>
        <w:rPr>
          <w:rFonts w:ascii="Arial" w:hAnsi="Arial" w:cs="Arial"/>
        </w:rPr>
      </w:pPr>
    </w:p>
    <w:p w14:paraId="2A03F7B0"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t>XXI.</w:t>
      </w:r>
      <w:r w:rsidRPr="009A375B">
        <w:rPr>
          <w:rFonts w:ascii="Arial" w:hAnsi="Arial" w:cs="Arial"/>
          <w:sz w:val="20"/>
        </w:rPr>
        <w:tab/>
        <w:t>Pojištění</w:t>
      </w:r>
    </w:p>
    <w:p w14:paraId="7541F06E" w14:textId="77777777" w:rsidR="00A3733B" w:rsidRPr="009A375B" w:rsidRDefault="00A3733B" w:rsidP="005E5C56">
      <w:pPr>
        <w:jc w:val="center"/>
        <w:rPr>
          <w:rFonts w:ascii="Arial" w:hAnsi="Arial" w:cs="Arial"/>
          <w:b/>
          <w:caps/>
        </w:rPr>
      </w:pPr>
    </w:p>
    <w:p w14:paraId="7DB18F76"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1FD9AA77" w14:textId="77777777" w:rsidR="00A3733B" w:rsidRPr="00111445" w:rsidRDefault="003E1CC3" w:rsidP="008D2B6A">
      <w:pPr>
        <w:pStyle w:val="Normlnodsazen1"/>
        <w:numPr>
          <w:ilvl w:val="1"/>
          <w:numId w:val="38"/>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111445">
        <w:rPr>
          <w:rFonts w:ascii="Arial" w:hAnsi="Arial" w:cs="Arial"/>
          <w:sz w:val="20"/>
        </w:rPr>
        <w:t>včetně DPH</w:t>
      </w:r>
      <w:r w:rsidR="00A3733B" w:rsidRPr="00111445">
        <w:rPr>
          <w:rFonts w:ascii="Arial" w:hAnsi="Arial" w:cs="Arial"/>
          <w:sz w:val="20"/>
        </w:rPr>
        <w:t xml:space="preserve"> </w:t>
      </w:r>
      <w:r w:rsidR="0024059C" w:rsidRPr="00111445">
        <w:rPr>
          <w:rFonts w:ascii="Arial" w:hAnsi="Arial" w:cs="Arial"/>
          <w:sz w:val="20"/>
        </w:rPr>
        <w:t>dle článku V. odst. 5.1.</w:t>
      </w:r>
      <w:r w:rsidR="004536D8" w:rsidRPr="00111445">
        <w:rPr>
          <w:rFonts w:ascii="Arial" w:hAnsi="Arial" w:cs="Arial"/>
          <w:sz w:val="20"/>
        </w:rPr>
        <w:t xml:space="preserve"> této smlouvy</w:t>
      </w:r>
      <w:r w:rsidR="00A3733B" w:rsidRPr="00111445">
        <w:rPr>
          <w:rFonts w:ascii="Arial" w:hAnsi="Arial" w:cs="Arial"/>
          <w:sz w:val="20"/>
        </w:rPr>
        <w:t>; a</w:t>
      </w:r>
    </w:p>
    <w:p w14:paraId="7C6D4FCC" w14:textId="0DAC68E1" w:rsidR="00A3733B" w:rsidRPr="002F4C72" w:rsidRDefault="00A3733B" w:rsidP="008D2B6A">
      <w:pPr>
        <w:pStyle w:val="Normlnodsazen1"/>
        <w:numPr>
          <w:ilvl w:val="1"/>
          <w:numId w:val="38"/>
        </w:numPr>
        <w:spacing w:after="0"/>
        <w:ind w:left="1134" w:hanging="425"/>
        <w:jc w:val="both"/>
        <w:rPr>
          <w:rFonts w:ascii="Arial" w:hAnsi="Arial" w:cs="Arial"/>
          <w:sz w:val="20"/>
        </w:rPr>
      </w:pPr>
      <w:r w:rsidRPr="00111445">
        <w:rPr>
          <w:rFonts w:ascii="Arial" w:hAnsi="Arial" w:cs="Arial"/>
          <w:sz w:val="20"/>
        </w:rPr>
        <w:t xml:space="preserve">pojištění </w:t>
      </w:r>
      <w:r w:rsidRPr="00655F63">
        <w:rPr>
          <w:rFonts w:ascii="Arial" w:hAnsi="Arial" w:cs="Arial"/>
          <w:sz w:val="20"/>
        </w:rPr>
        <w:t>odpovědnosti za škody způsobené činností zhotovitele při provádění díla</w:t>
      </w:r>
      <w:r w:rsidR="003F473F" w:rsidRPr="00655F63">
        <w:rPr>
          <w:rFonts w:ascii="Arial" w:hAnsi="Arial" w:cs="Arial"/>
          <w:sz w:val="20"/>
        </w:rPr>
        <w:t>, včetně možných škod způsobených pracovníky zhotovitele</w:t>
      </w:r>
      <w:r w:rsidRPr="00655F63">
        <w:rPr>
          <w:rFonts w:ascii="Arial" w:hAnsi="Arial" w:cs="Arial"/>
          <w:sz w:val="20"/>
        </w:rPr>
        <w:t xml:space="preserve">, a to na hodnotu pojistné události </w:t>
      </w:r>
      <w:r w:rsidRPr="002F4C72">
        <w:rPr>
          <w:rFonts w:ascii="Arial" w:hAnsi="Arial" w:cs="Arial"/>
          <w:sz w:val="20"/>
        </w:rPr>
        <w:t xml:space="preserve">minimálně </w:t>
      </w:r>
      <w:r w:rsidR="00DA7679">
        <w:rPr>
          <w:rFonts w:ascii="Arial" w:hAnsi="Arial" w:cs="Arial"/>
          <w:sz w:val="20"/>
        </w:rPr>
        <w:t>4</w:t>
      </w:r>
      <w:r w:rsidR="004C32EC" w:rsidRPr="002F4C72">
        <w:rPr>
          <w:rFonts w:ascii="Arial" w:hAnsi="Arial" w:cs="Arial"/>
          <w:sz w:val="20"/>
        </w:rPr>
        <w:t>.</w:t>
      </w:r>
      <w:r w:rsidR="006D5525" w:rsidRPr="002F4C72">
        <w:rPr>
          <w:rFonts w:ascii="Arial" w:hAnsi="Arial" w:cs="Arial"/>
          <w:sz w:val="20"/>
        </w:rPr>
        <w:t>000.000</w:t>
      </w:r>
      <w:r w:rsidRPr="002F4C72">
        <w:rPr>
          <w:rFonts w:ascii="Arial" w:hAnsi="Arial" w:cs="Arial"/>
          <w:sz w:val="20"/>
        </w:rPr>
        <w:t xml:space="preserve"> Kč (slovy: </w:t>
      </w:r>
      <w:r w:rsidR="00DA7679">
        <w:rPr>
          <w:rFonts w:ascii="Arial" w:hAnsi="Arial" w:cs="Arial"/>
          <w:sz w:val="20"/>
        </w:rPr>
        <w:t>čtyři</w:t>
      </w:r>
      <w:r w:rsidR="000B6638" w:rsidRPr="002F4C72">
        <w:rPr>
          <w:rFonts w:ascii="Arial" w:hAnsi="Arial" w:cs="Arial"/>
          <w:sz w:val="20"/>
        </w:rPr>
        <w:t xml:space="preserve"> </w:t>
      </w:r>
      <w:r w:rsidR="00DA7679">
        <w:rPr>
          <w:rFonts w:ascii="Arial" w:hAnsi="Arial" w:cs="Arial"/>
          <w:sz w:val="20"/>
        </w:rPr>
        <w:t>milióny</w:t>
      </w:r>
      <w:r w:rsidRPr="002F4C72">
        <w:rPr>
          <w:rFonts w:ascii="Arial" w:hAnsi="Arial" w:cs="Arial"/>
          <w:sz w:val="20"/>
        </w:rPr>
        <w:t xml:space="preserve"> korun českých).</w:t>
      </w:r>
      <w:r w:rsidR="00580D13" w:rsidRPr="002F4C72">
        <w:rPr>
          <w:rFonts w:ascii="Arial" w:hAnsi="Arial" w:cs="Arial"/>
          <w:sz w:val="20"/>
        </w:rPr>
        <w:t xml:space="preserve"> </w:t>
      </w:r>
    </w:p>
    <w:p w14:paraId="089B4AA3" w14:textId="21DA704A" w:rsidR="003E1CC3" w:rsidRDefault="003E1CC3" w:rsidP="005E5C56">
      <w:pPr>
        <w:ind w:left="709"/>
        <w:jc w:val="both"/>
        <w:rPr>
          <w:rFonts w:ascii="Arial" w:hAnsi="Arial" w:cs="Arial"/>
        </w:rPr>
      </w:pPr>
    </w:p>
    <w:p w14:paraId="54129CAD" w14:textId="77777777" w:rsidR="00DA7679" w:rsidRPr="00655F63" w:rsidRDefault="00DA7679" w:rsidP="005E5C56">
      <w:pPr>
        <w:ind w:left="709"/>
        <w:jc w:val="both"/>
        <w:rPr>
          <w:rFonts w:ascii="Arial" w:hAnsi="Arial" w:cs="Arial"/>
        </w:rPr>
      </w:pPr>
    </w:p>
    <w:p w14:paraId="488AF68D" w14:textId="77777777" w:rsidR="00A3733B" w:rsidRPr="009A375B" w:rsidRDefault="003A2A6A" w:rsidP="008D2B6A">
      <w:pPr>
        <w:pStyle w:val="Zkladntext21"/>
        <w:numPr>
          <w:ilvl w:val="1"/>
          <w:numId w:val="13"/>
        </w:numPr>
        <w:spacing w:after="0" w:line="240" w:lineRule="auto"/>
        <w:jc w:val="both"/>
        <w:rPr>
          <w:rFonts w:ascii="Arial" w:hAnsi="Arial" w:cs="Arial"/>
        </w:rPr>
      </w:pPr>
      <w:r w:rsidRPr="00655F63">
        <w:rPr>
          <w:rFonts w:ascii="Arial" w:hAnsi="Arial" w:cs="Arial"/>
        </w:rPr>
        <w:lastRenderedPageBreak/>
        <w:t xml:space="preserve">Ve smyslu skutečností výše uvedených tak zhotovitel sjedná pojištění na krytí rizik poškození, případně zničení budovaného díla systémem </w:t>
      </w:r>
      <w:r w:rsidRPr="009A375B">
        <w:rPr>
          <w:rFonts w:ascii="Arial" w:hAnsi="Arial" w:cs="Arial"/>
        </w:rPr>
        <w:t xml:space="preserve">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162166ED" w14:textId="77777777" w:rsidR="00A3733B" w:rsidRPr="009A375B" w:rsidRDefault="00A3733B" w:rsidP="005E5C56">
      <w:pPr>
        <w:jc w:val="both"/>
        <w:rPr>
          <w:rFonts w:ascii="Arial" w:hAnsi="Arial" w:cs="Arial"/>
        </w:rPr>
      </w:pPr>
    </w:p>
    <w:p w14:paraId="1A765490" w14:textId="55FFCE66"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w:t>
      </w:r>
      <w:r w:rsidR="00135327">
        <w:rPr>
          <w:rFonts w:ascii="Arial" w:hAnsi="Arial" w:cs="Arial"/>
        </w:rPr>
        <w:t>ředání staveniště</w:t>
      </w:r>
      <w:r w:rsidRPr="009A375B">
        <w:rPr>
          <w:rFonts w:ascii="Arial" w:hAnsi="Arial" w:cs="Arial"/>
        </w:rPr>
        <w:t xml:space="preserve">,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0E0B2415" w14:textId="77777777" w:rsidR="00DA7679" w:rsidRDefault="00DA7679" w:rsidP="005E5C56">
      <w:pPr>
        <w:pStyle w:val="Nadpis1"/>
        <w:numPr>
          <w:ilvl w:val="0"/>
          <w:numId w:val="0"/>
        </w:numPr>
        <w:rPr>
          <w:rFonts w:ascii="Arial" w:hAnsi="Arial" w:cs="Arial"/>
          <w:sz w:val="20"/>
        </w:rPr>
      </w:pPr>
    </w:p>
    <w:p w14:paraId="5CBE6E6C" w14:textId="3302D0A5"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109F1807" w14:textId="77777777" w:rsidR="00A3733B" w:rsidRPr="009A375B" w:rsidRDefault="00A3733B" w:rsidP="00D6635B">
      <w:pPr>
        <w:pStyle w:val="Nadpis1"/>
        <w:numPr>
          <w:ilvl w:val="0"/>
          <w:numId w:val="0"/>
        </w:numPr>
        <w:ind w:left="432" w:hanging="432"/>
        <w:rPr>
          <w:rFonts w:ascii="Arial" w:hAnsi="Arial" w:cs="Arial"/>
          <w:sz w:val="20"/>
        </w:rPr>
      </w:pPr>
    </w:p>
    <w:p w14:paraId="42698282"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64C09761" w14:textId="77777777" w:rsidR="00A3733B" w:rsidRPr="009A375B" w:rsidRDefault="00A3733B" w:rsidP="005E5C56">
      <w:pPr>
        <w:ind w:left="709" w:hanging="709"/>
        <w:jc w:val="both"/>
        <w:rPr>
          <w:rFonts w:ascii="Arial" w:hAnsi="Arial" w:cs="Arial"/>
        </w:rPr>
      </w:pPr>
    </w:p>
    <w:p w14:paraId="4B7C627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7DDB5815" w14:textId="77777777" w:rsidR="005E5C56" w:rsidRPr="009A375B" w:rsidRDefault="005E5C56" w:rsidP="005E5C56">
      <w:pPr>
        <w:pStyle w:val="Odstavecseseznamem"/>
        <w:rPr>
          <w:rFonts w:ascii="Arial" w:hAnsi="Arial" w:cs="Arial"/>
          <w:color w:val="000000"/>
        </w:rPr>
      </w:pPr>
    </w:p>
    <w:p w14:paraId="62CF1570"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3D76549C" w14:textId="77777777" w:rsidR="008B5BF7" w:rsidRPr="009A375B" w:rsidRDefault="008B5BF7" w:rsidP="005E5C56">
      <w:pPr>
        <w:pStyle w:val="Normlnodsazen1"/>
        <w:spacing w:after="0"/>
        <w:ind w:left="709" w:hanging="709"/>
        <w:jc w:val="both"/>
        <w:rPr>
          <w:rFonts w:ascii="Arial" w:hAnsi="Arial" w:cs="Arial"/>
          <w:sz w:val="20"/>
        </w:rPr>
      </w:pPr>
    </w:p>
    <w:p w14:paraId="7F98C63A"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22F98BF1" w14:textId="77777777" w:rsidR="005E5C56"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5A7A738B" w14:textId="77777777" w:rsidR="00A3733B"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26AF70EB" w14:textId="77777777" w:rsidR="005E5C56" w:rsidRPr="009A375B" w:rsidRDefault="005E5C56" w:rsidP="005E5C56">
      <w:pPr>
        <w:pStyle w:val="Zkladntext"/>
        <w:rPr>
          <w:rFonts w:ascii="Arial" w:hAnsi="Arial" w:cs="Arial"/>
          <w:sz w:val="20"/>
        </w:rPr>
      </w:pPr>
    </w:p>
    <w:p w14:paraId="338B9D8C"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0E27C3DA" w14:textId="77777777" w:rsidR="005E5C56" w:rsidRPr="009A375B" w:rsidRDefault="005E5C56" w:rsidP="005E5C56">
      <w:pPr>
        <w:pStyle w:val="Normlnodsazen1"/>
        <w:spacing w:after="0"/>
        <w:ind w:left="0"/>
        <w:jc w:val="both"/>
        <w:rPr>
          <w:rFonts w:ascii="Arial" w:hAnsi="Arial" w:cs="Arial"/>
          <w:sz w:val="20"/>
        </w:rPr>
      </w:pPr>
    </w:p>
    <w:p w14:paraId="26913A52"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2C771124" w14:textId="77777777" w:rsidR="00A3733B" w:rsidRPr="009A375B" w:rsidRDefault="00A3733B" w:rsidP="005E5C56">
      <w:pPr>
        <w:pStyle w:val="Zkladntextodsazen31"/>
        <w:ind w:left="0" w:firstLine="0"/>
        <w:rPr>
          <w:rFonts w:ascii="Arial" w:hAnsi="Arial" w:cs="Arial"/>
          <w:sz w:val="20"/>
        </w:rPr>
      </w:pPr>
    </w:p>
    <w:p w14:paraId="6ED95224"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22311488" w14:textId="77777777" w:rsidR="005E5C56" w:rsidRPr="009A375B" w:rsidRDefault="005E5C56" w:rsidP="005E5C56">
      <w:pPr>
        <w:pStyle w:val="Odstavecseseznamem"/>
        <w:rPr>
          <w:rFonts w:ascii="Arial" w:hAnsi="Arial" w:cs="Arial"/>
        </w:rPr>
      </w:pPr>
    </w:p>
    <w:p w14:paraId="4FED7CFF"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64E12970" w14:textId="77777777" w:rsidR="00755F31" w:rsidRPr="009A375B" w:rsidRDefault="00755F31" w:rsidP="00CF2CB6">
      <w:pPr>
        <w:pStyle w:val="Normlnodsazen1"/>
        <w:spacing w:after="0"/>
        <w:ind w:left="0"/>
        <w:jc w:val="both"/>
        <w:rPr>
          <w:rFonts w:ascii="Arial" w:hAnsi="Arial" w:cs="Arial"/>
          <w:sz w:val="20"/>
        </w:rPr>
      </w:pPr>
    </w:p>
    <w:p w14:paraId="2CFF8F9F"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633589BF" w14:textId="77777777" w:rsidR="00E05D33" w:rsidRPr="009A375B" w:rsidRDefault="00E05D33" w:rsidP="00E05D33">
      <w:pPr>
        <w:pStyle w:val="Normlnodsazen1"/>
        <w:spacing w:after="0"/>
        <w:ind w:left="709"/>
        <w:jc w:val="both"/>
        <w:rPr>
          <w:rFonts w:ascii="Arial" w:hAnsi="Arial" w:cs="Arial"/>
          <w:sz w:val="20"/>
        </w:rPr>
      </w:pPr>
    </w:p>
    <w:p w14:paraId="17F24D10"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54B420C3"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1D59CAE2" w14:textId="77777777" w:rsidR="00E26CE9" w:rsidRPr="009A375B" w:rsidRDefault="00E26CE9" w:rsidP="00E26CE9">
      <w:pPr>
        <w:rPr>
          <w:rFonts w:ascii="Arial" w:hAnsi="Arial" w:cs="Arial"/>
        </w:rPr>
      </w:pPr>
    </w:p>
    <w:p w14:paraId="18C9051D"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72D5E82C" w14:textId="77777777" w:rsidR="00E26CE9" w:rsidRPr="009A375B" w:rsidRDefault="00E26CE9" w:rsidP="00E26CE9">
      <w:pPr>
        <w:rPr>
          <w:rFonts w:ascii="Arial" w:hAnsi="Arial" w:cs="Arial"/>
        </w:rPr>
      </w:pPr>
    </w:p>
    <w:p w14:paraId="1338DA7F"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0062783D">
        <w:rPr>
          <w:rFonts w:ascii="Arial" w:hAnsi="Arial" w:cs="Arial"/>
          <w:sz w:val="20"/>
        </w:rPr>
        <w:t>v tomto smyslu u objednatele</w:t>
      </w:r>
      <w:r w:rsidRPr="009A375B">
        <w:rPr>
          <w:rFonts w:ascii="Arial" w:hAnsi="Arial" w:cs="Arial"/>
          <w:sz w:val="20"/>
        </w:rPr>
        <w:t>.</w:t>
      </w:r>
    </w:p>
    <w:p w14:paraId="0722ED04" w14:textId="77777777" w:rsidR="00E26CE9" w:rsidRPr="009A375B" w:rsidRDefault="00E26CE9" w:rsidP="00E26CE9">
      <w:pPr>
        <w:rPr>
          <w:rFonts w:ascii="Arial" w:hAnsi="Arial" w:cs="Arial"/>
        </w:rPr>
      </w:pPr>
    </w:p>
    <w:p w14:paraId="61EB72BD"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209DB705" w14:textId="77777777" w:rsidR="00A3733B" w:rsidRPr="009A375B" w:rsidRDefault="00A3733B" w:rsidP="005E5C56">
      <w:pPr>
        <w:pStyle w:val="Zkladntextodsazen31"/>
        <w:rPr>
          <w:rFonts w:ascii="Arial" w:hAnsi="Arial" w:cs="Arial"/>
          <w:sz w:val="20"/>
        </w:rPr>
      </w:pPr>
    </w:p>
    <w:p w14:paraId="5D83060B"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r w:rsidR="0053570E">
        <w:rPr>
          <w:rFonts w:ascii="Arial" w:hAnsi="Arial" w:cs="Arial"/>
          <w:sz w:val="20"/>
        </w:rPr>
        <w:t xml:space="preserve"> Uveřejnění smlouvy v registru smluv zajistí objednatel za plné součinnosti </w:t>
      </w:r>
      <w:r w:rsidR="002C65D8">
        <w:rPr>
          <w:rFonts w:ascii="Arial" w:hAnsi="Arial" w:cs="Arial"/>
          <w:sz w:val="20"/>
        </w:rPr>
        <w:t>zhotovitele</w:t>
      </w:r>
      <w:r w:rsidR="0053570E">
        <w:rPr>
          <w:rFonts w:ascii="Arial" w:hAnsi="Arial" w:cs="Arial"/>
          <w:sz w:val="20"/>
        </w:rPr>
        <w:t xml:space="preserve">. </w:t>
      </w:r>
    </w:p>
    <w:p w14:paraId="068BBBED" w14:textId="77777777" w:rsidR="005E5C56" w:rsidRPr="009A375B" w:rsidRDefault="005E5C56" w:rsidP="005E5C56">
      <w:pPr>
        <w:pStyle w:val="Normlnodsazen1"/>
        <w:spacing w:after="0"/>
        <w:ind w:left="709" w:hanging="709"/>
        <w:jc w:val="both"/>
        <w:rPr>
          <w:rFonts w:ascii="Arial" w:hAnsi="Arial" w:cs="Arial"/>
          <w:sz w:val="20"/>
        </w:rPr>
      </w:pPr>
    </w:p>
    <w:p w14:paraId="39B5241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F71F9">
        <w:rPr>
          <w:rFonts w:ascii="Arial" w:hAnsi="Arial" w:cs="Arial"/>
          <w:sz w:val="20"/>
        </w:rPr>
        <w:t xml:space="preserve">v jednom (1) vyhotovení v elektronické podobě. </w:t>
      </w:r>
    </w:p>
    <w:p w14:paraId="3F2C7DC8" w14:textId="77777777" w:rsidR="00EC7E3F" w:rsidRPr="009A375B" w:rsidRDefault="00EC7E3F" w:rsidP="008A50B0">
      <w:pPr>
        <w:pStyle w:val="Zkladntextodsazen31"/>
        <w:ind w:left="0" w:firstLine="0"/>
        <w:rPr>
          <w:rFonts w:ascii="Arial" w:hAnsi="Arial" w:cs="Arial"/>
          <w:sz w:val="20"/>
        </w:rPr>
      </w:pPr>
    </w:p>
    <w:p w14:paraId="28E22E89"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081FFF30" w14:textId="77777777" w:rsidR="00A3733B" w:rsidRDefault="00A3733B" w:rsidP="005E5C56">
      <w:pPr>
        <w:jc w:val="both"/>
        <w:rPr>
          <w:rFonts w:ascii="Arial" w:hAnsi="Arial" w:cs="Arial"/>
        </w:rPr>
      </w:pPr>
    </w:p>
    <w:p w14:paraId="4E8D7781"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Nedílnou součást této smlouvy tvoří jako přílohy této smlouvy: </w:t>
      </w:r>
    </w:p>
    <w:p w14:paraId="242E6A01" w14:textId="77777777" w:rsidR="00A3733B" w:rsidRPr="00001ADA" w:rsidRDefault="00A3733B" w:rsidP="005E5C56">
      <w:pPr>
        <w:ind w:firstLine="708"/>
        <w:jc w:val="both"/>
        <w:rPr>
          <w:rFonts w:ascii="Arial" w:hAnsi="Arial" w:cs="Arial"/>
          <w:bCs/>
        </w:rPr>
      </w:pPr>
      <w:r w:rsidRPr="009A375B">
        <w:rPr>
          <w:rFonts w:ascii="Arial" w:hAnsi="Arial" w:cs="Arial"/>
          <w:b/>
        </w:rPr>
        <w:t xml:space="preserve">Příloha č. 1: </w:t>
      </w:r>
      <w:r w:rsidRPr="009A375B">
        <w:rPr>
          <w:rFonts w:ascii="Arial" w:hAnsi="Arial" w:cs="Arial"/>
          <w:b/>
        </w:rPr>
        <w:tab/>
      </w:r>
      <w:r w:rsidRPr="009A375B">
        <w:rPr>
          <w:rFonts w:ascii="Arial" w:hAnsi="Arial" w:cs="Arial"/>
          <w:bCs/>
        </w:rPr>
        <w:t>Výpis z </w:t>
      </w:r>
      <w:r w:rsidRPr="00001ADA">
        <w:rPr>
          <w:rFonts w:ascii="Arial" w:hAnsi="Arial" w:cs="Arial"/>
          <w:bCs/>
        </w:rPr>
        <w:t>obchodního rejstříku zhotovitele</w:t>
      </w:r>
      <w:r w:rsidR="00BB0276" w:rsidRPr="00001ADA">
        <w:rPr>
          <w:rFonts w:ascii="Arial" w:hAnsi="Arial" w:cs="Arial"/>
          <w:bCs/>
        </w:rPr>
        <w:t xml:space="preserve"> (popř. </w:t>
      </w:r>
      <w:r w:rsidR="00B2226D" w:rsidRPr="00001ADA">
        <w:rPr>
          <w:rFonts w:ascii="Arial" w:hAnsi="Arial" w:cs="Arial"/>
          <w:bCs/>
        </w:rPr>
        <w:t>pod</w:t>
      </w:r>
      <w:r w:rsidR="00BB0276" w:rsidRPr="00001ADA">
        <w:rPr>
          <w:rFonts w:ascii="Arial" w:hAnsi="Arial" w:cs="Arial"/>
          <w:bCs/>
        </w:rPr>
        <w:t>dodavatele)</w:t>
      </w:r>
      <w:r w:rsidR="008C4E95" w:rsidRPr="00001ADA">
        <w:rPr>
          <w:rFonts w:ascii="Arial" w:hAnsi="Arial" w:cs="Arial"/>
          <w:bCs/>
        </w:rPr>
        <w:t xml:space="preserve"> příp. Výpis ze </w:t>
      </w:r>
      <w:r w:rsidR="008C4E95" w:rsidRPr="00001ADA">
        <w:rPr>
          <w:rFonts w:ascii="Arial" w:hAnsi="Arial" w:cs="Arial"/>
          <w:bCs/>
        </w:rPr>
        <w:tab/>
      </w:r>
      <w:r w:rsidR="008C4E95" w:rsidRPr="00001ADA">
        <w:rPr>
          <w:rFonts w:ascii="Arial" w:hAnsi="Arial" w:cs="Arial"/>
          <w:bCs/>
        </w:rPr>
        <w:tab/>
      </w:r>
      <w:r w:rsidR="008C4E95" w:rsidRPr="00001ADA">
        <w:rPr>
          <w:rFonts w:ascii="Arial" w:hAnsi="Arial" w:cs="Arial"/>
          <w:bCs/>
        </w:rPr>
        <w:tab/>
      </w:r>
      <w:r w:rsidR="008C4E95" w:rsidRPr="00001ADA">
        <w:rPr>
          <w:rFonts w:ascii="Arial" w:hAnsi="Arial" w:cs="Arial"/>
          <w:bCs/>
        </w:rPr>
        <w:tab/>
        <w:t>Živnostenského rejstříku</w:t>
      </w:r>
      <w:r w:rsidR="005619A8" w:rsidRPr="00001ADA">
        <w:rPr>
          <w:rFonts w:ascii="Arial" w:hAnsi="Arial" w:cs="Arial"/>
          <w:bCs/>
        </w:rPr>
        <w:t xml:space="preserve"> </w:t>
      </w:r>
      <w:r w:rsidR="00DB00BF" w:rsidRPr="00001ADA">
        <w:rPr>
          <w:rFonts w:ascii="Arial" w:hAnsi="Arial" w:cs="Arial"/>
          <w:bCs/>
        </w:rPr>
        <w:t>(nebude součástí nabídky)</w:t>
      </w:r>
    </w:p>
    <w:p w14:paraId="23A56F8C" w14:textId="3F5A5589" w:rsidR="00241616" w:rsidRPr="00001ADA" w:rsidRDefault="00241616" w:rsidP="005F170C">
      <w:pPr>
        <w:ind w:firstLine="708"/>
        <w:jc w:val="both"/>
        <w:rPr>
          <w:rFonts w:ascii="Arial" w:hAnsi="Arial" w:cs="Arial"/>
          <w:bCs/>
        </w:rPr>
      </w:pPr>
      <w:r w:rsidRPr="00001ADA">
        <w:rPr>
          <w:rFonts w:ascii="Arial" w:hAnsi="Arial" w:cs="Arial"/>
          <w:b/>
        </w:rPr>
        <w:t xml:space="preserve">Příloha č. 2: </w:t>
      </w:r>
      <w:r w:rsidRPr="00001ADA">
        <w:rPr>
          <w:rFonts w:ascii="Arial" w:hAnsi="Arial" w:cs="Arial"/>
          <w:b/>
        </w:rPr>
        <w:tab/>
      </w:r>
      <w:r w:rsidRPr="00001ADA">
        <w:rPr>
          <w:rFonts w:ascii="Arial" w:hAnsi="Arial" w:cs="Arial"/>
        </w:rPr>
        <w:t>Harmonogram realizace díla</w:t>
      </w:r>
      <w:r w:rsidR="005F170C" w:rsidRPr="00001ADA">
        <w:rPr>
          <w:rFonts w:ascii="Arial" w:hAnsi="Arial" w:cs="Arial"/>
        </w:rPr>
        <w:t xml:space="preserve"> </w:t>
      </w:r>
      <w:r w:rsidR="00DB00BF" w:rsidRPr="00001ADA">
        <w:rPr>
          <w:rFonts w:ascii="Arial" w:hAnsi="Arial" w:cs="Arial"/>
        </w:rPr>
        <w:t>(</w:t>
      </w:r>
      <w:r w:rsidR="00135327" w:rsidRPr="00001ADA">
        <w:rPr>
          <w:rFonts w:ascii="Arial" w:hAnsi="Arial" w:cs="Arial"/>
        </w:rPr>
        <w:t>ne</w:t>
      </w:r>
      <w:r w:rsidR="00DB00BF" w:rsidRPr="00001ADA">
        <w:rPr>
          <w:rFonts w:ascii="Arial" w:hAnsi="Arial" w:cs="Arial"/>
          <w:bCs/>
        </w:rPr>
        <w:t>bude</w:t>
      </w:r>
      <w:r w:rsidR="00DB00BF" w:rsidRPr="00001ADA">
        <w:rPr>
          <w:rFonts w:ascii="Arial" w:hAnsi="Arial" w:cs="Arial"/>
        </w:rPr>
        <w:t xml:space="preserve"> součástí nabídky)</w:t>
      </w:r>
    </w:p>
    <w:p w14:paraId="1CB516C4" w14:textId="77777777" w:rsidR="00F816B5" w:rsidRPr="00001ADA" w:rsidRDefault="00A3733B" w:rsidP="005F170C">
      <w:pPr>
        <w:ind w:firstLine="708"/>
        <w:jc w:val="both"/>
        <w:rPr>
          <w:rFonts w:ascii="Arial" w:hAnsi="Arial" w:cs="Arial"/>
          <w:bCs/>
        </w:rPr>
      </w:pPr>
      <w:r w:rsidRPr="00001ADA">
        <w:rPr>
          <w:rFonts w:ascii="Arial" w:hAnsi="Arial" w:cs="Arial"/>
          <w:b/>
        </w:rPr>
        <w:t xml:space="preserve">Příloha č. </w:t>
      </w:r>
      <w:r w:rsidR="00BB7AA6" w:rsidRPr="00001ADA">
        <w:rPr>
          <w:rFonts w:ascii="Arial" w:hAnsi="Arial" w:cs="Arial"/>
          <w:b/>
        </w:rPr>
        <w:t>3</w:t>
      </w:r>
      <w:r w:rsidRPr="00001ADA">
        <w:rPr>
          <w:rFonts w:ascii="Arial" w:hAnsi="Arial" w:cs="Arial"/>
          <w:b/>
        </w:rPr>
        <w:t>:</w:t>
      </w:r>
      <w:r w:rsidRPr="00001ADA">
        <w:rPr>
          <w:rFonts w:ascii="Arial" w:hAnsi="Arial" w:cs="Arial"/>
          <w:b/>
        </w:rPr>
        <w:tab/>
      </w:r>
      <w:r w:rsidR="00D60FEE" w:rsidRPr="00001ADA">
        <w:rPr>
          <w:rFonts w:ascii="Arial" w:hAnsi="Arial" w:cs="Arial"/>
        </w:rPr>
        <w:t>Požadavky zhotovitele na změnu (vzor) a Ocenění ke změně (vzor)</w:t>
      </w:r>
      <w:r w:rsidR="00DB00BF" w:rsidRPr="00001ADA">
        <w:rPr>
          <w:rFonts w:ascii="Arial" w:hAnsi="Arial" w:cs="Arial"/>
          <w:bCs/>
        </w:rPr>
        <w:t xml:space="preserve"> (nebude </w:t>
      </w:r>
      <w:r w:rsidR="00F816B5" w:rsidRPr="00001ADA">
        <w:rPr>
          <w:rFonts w:ascii="Arial" w:hAnsi="Arial" w:cs="Arial"/>
          <w:bCs/>
        </w:rPr>
        <w:t xml:space="preserve">     </w:t>
      </w:r>
    </w:p>
    <w:p w14:paraId="6A372CED" w14:textId="77777777" w:rsidR="00A3733B" w:rsidRPr="00001ADA" w:rsidRDefault="00F816B5" w:rsidP="005F170C">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součástí nabídky)</w:t>
      </w:r>
    </w:p>
    <w:p w14:paraId="61C36420" w14:textId="77777777" w:rsidR="00A3733B" w:rsidRPr="00001ADA" w:rsidRDefault="00A3733B" w:rsidP="005E5C56">
      <w:pPr>
        <w:ind w:firstLine="708"/>
        <w:jc w:val="both"/>
        <w:rPr>
          <w:rFonts w:ascii="Arial" w:hAnsi="Arial" w:cs="Arial"/>
        </w:rPr>
      </w:pPr>
      <w:r w:rsidRPr="00001ADA">
        <w:rPr>
          <w:rFonts w:ascii="Arial" w:hAnsi="Arial" w:cs="Arial"/>
          <w:b/>
          <w:bCs/>
        </w:rPr>
        <w:t xml:space="preserve">Příloha č. </w:t>
      </w:r>
      <w:r w:rsidR="00BB7AA6" w:rsidRPr="00001ADA">
        <w:rPr>
          <w:rFonts w:ascii="Arial" w:hAnsi="Arial" w:cs="Arial"/>
          <w:b/>
          <w:bCs/>
        </w:rPr>
        <w:t>4</w:t>
      </w:r>
      <w:r w:rsidRPr="00001ADA">
        <w:rPr>
          <w:rFonts w:ascii="Arial" w:hAnsi="Arial" w:cs="Arial"/>
          <w:b/>
          <w:bCs/>
        </w:rPr>
        <w:t>:</w:t>
      </w:r>
      <w:r w:rsidRPr="00001ADA">
        <w:rPr>
          <w:rFonts w:ascii="Arial" w:hAnsi="Arial" w:cs="Arial"/>
          <w:b/>
          <w:bCs/>
        </w:rPr>
        <w:tab/>
      </w:r>
      <w:r w:rsidR="00D60FEE" w:rsidRPr="00001ADA">
        <w:rPr>
          <w:rFonts w:ascii="Arial" w:hAnsi="Arial" w:cs="Arial"/>
          <w:bCs/>
        </w:rPr>
        <w:t xml:space="preserve">Údaje o </w:t>
      </w:r>
      <w:r w:rsidR="00B2226D" w:rsidRPr="00001ADA">
        <w:rPr>
          <w:rFonts w:ascii="Arial" w:hAnsi="Arial" w:cs="Arial"/>
          <w:bCs/>
        </w:rPr>
        <w:t>pod</w:t>
      </w:r>
      <w:r w:rsidR="00D60FEE" w:rsidRPr="00001ADA">
        <w:rPr>
          <w:rFonts w:ascii="Arial" w:hAnsi="Arial" w:cs="Arial"/>
          <w:bCs/>
        </w:rPr>
        <w:t>dodavatelích</w:t>
      </w:r>
      <w:r w:rsidR="00DB00BF" w:rsidRPr="00001ADA">
        <w:rPr>
          <w:rFonts w:ascii="Arial" w:hAnsi="Arial" w:cs="Arial"/>
          <w:b/>
          <w:bCs/>
        </w:rPr>
        <w:t xml:space="preserve"> (bude</w:t>
      </w:r>
      <w:r w:rsidR="00DB00BF" w:rsidRPr="00001ADA">
        <w:rPr>
          <w:rFonts w:ascii="Arial" w:hAnsi="Arial" w:cs="Arial"/>
        </w:rPr>
        <w:t xml:space="preserve"> součástí nabídky, jsou-li známy)</w:t>
      </w:r>
    </w:p>
    <w:p w14:paraId="1FE50C46" w14:textId="77777777" w:rsidR="005434C2" w:rsidRPr="00001ADA" w:rsidRDefault="005434C2" w:rsidP="0070288E">
      <w:pPr>
        <w:ind w:left="2124" w:hanging="1416"/>
        <w:jc w:val="both"/>
        <w:rPr>
          <w:rFonts w:ascii="Arial" w:hAnsi="Arial" w:cs="Arial"/>
          <w:bCs/>
        </w:rPr>
      </w:pPr>
      <w:r w:rsidRPr="00001ADA">
        <w:rPr>
          <w:rFonts w:ascii="Arial" w:hAnsi="Arial" w:cs="Arial"/>
          <w:b/>
          <w:bCs/>
        </w:rPr>
        <w:t xml:space="preserve">Příloha č. </w:t>
      </w:r>
      <w:r w:rsidR="006C6EA6" w:rsidRPr="00001ADA">
        <w:rPr>
          <w:rFonts w:ascii="Arial" w:hAnsi="Arial" w:cs="Arial"/>
          <w:b/>
          <w:bCs/>
        </w:rPr>
        <w:t>5</w:t>
      </w:r>
      <w:r w:rsidRPr="00001ADA">
        <w:rPr>
          <w:rFonts w:ascii="Arial" w:hAnsi="Arial" w:cs="Arial"/>
          <w:b/>
          <w:bCs/>
        </w:rPr>
        <w:t>:</w:t>
      </w:r>
      <w:r w:rsidRPr="00001ADA">
        <w:rPr>
          <w:rFonts w:ascii="Arial" w:hAnsi="Arial" w:cs="Arial"/>
          <w:b/>
          <w:bCs/>
        </w:rPr>
        <w:tab/>
      </w:r>
      <w:r w:rsidR="00475EF9" w:rsidRPr="00001ADA">
        <w:rPr>
          <w:rFonts w:ascii="Arial" w:hAnsi="Arial" w:cs="Arial"/>
        </w:rPr>
        <w:t>Vysvětlení zadávací dokumentace</w:t>
      </w:r>
      <w:r w:rsidR="00DB00BF" w:rsidRPr="00001ADA">
        <w:rPr>
          <w:rFonts w:ascii="Arial" w:hAnsi="Arial" w:cs="Arial"/>
          <w:bCs/>
        </w:rPr>
        <w:t xml:space="preserve"> (nebude součástí nabídky jako příloha smlouvy)</w:t>
      </w:r>
    </w:p>
    <w:p w14:paraId="31149B71" w14:textId="77777777" w:rsidR="00F816B5" w:rsidRPr="00001ADA" w:rsidRDefault="00771BD5" w:rsidP="005F170C">
      <w:pPr>
        <w:ind w:firstLine="708"/>
        <w:jc w:val="both"/>
        <w:rPr>
          <w:rFonts w:ascii="Arial" w:hAnsi="Arial" w:cs="Arial"/>
          <w:bCs/>
        </w:rPr>
      </w:pPr>
      <w:r w:rsidRPr="00001ADA">
        <w:rPr>
          <w:rFonts w:ascii="Arial" w:hAnsi="Arial" w:cs="Arial"/>
          <w:b/>
          <w:bCs/>
        </w:rPr>
        <w:t xml:space="preserve">Příloha č. </w:t>
      </w:r>
      <w:r w:rsidR="006C6EA6" w:rsidRPr="00001ADA">
        <w:rPr>
          <w:rFonts w:ascii="Arial" w:hAnsi="Arial" w:cs="Arial"/>
          <w:b/>
          <w:bCs/>
        </w:rPr>
        <w:t>6</w:t>
      </w:r>
      <w:r w:rsidRPr="00001ADA">
        <w:rPr>
          <w:rFonts w:ascii="Arial" w:hAnsi="Arial" w:cs="Arial"/>
          <w:b/>
          <w:bCs/>
        </w:rPr>
        <w:t>:</w:t>
      </w:r>
      <w:r w:rsidRPr="00001ADA">
        <w:rPr>
          <w:rFonts w:ascii="Arial" w:hAnsi="Arial" w:cs="Arial"/>
          <w:b/>
          <w:bCs/>
        </w:rPr>
        <w:tab/>
      </w:r>
      <w:r w:rsidR="00D60FEE" w:rsidRPr="00001ADA">
        <w:rPr>
          <w:rFonts w:ascii="Arial" w:hAnsi="Arial" w:cs="Arial"/>
          <w:bCs/>
        </w:rPr>
        <w:t xml:space="preserve">Výpis z usnesení </w:t>
      </w:r>
      <w:r w:rsidR="004568E0" w:rsidRPr="00001ADA">
        <w:rPr>
          <w:rFonts w:ascii="Arial" w:hAnsi="Arial" w:cs="Arial"/>
          <w:bCs/>
        </w:rPr>
        <w:t>Rady</w:t>
      </w:r>
      <w:r w:rsidR="00C821A2" w:rsidRPr="00001ADA">
        <w:rPr>
          <w:rFonts w:ascii="Arial" w:hAnsi="Arial" w:cs="Arial"/>
          <w:bCs/>
        </w:rPr>
        <w:t xml:space="preserve"> </w:t>
      </w:r>
      <w:r w:rsidR="00D60FEE" w:rsidRPr="00001ADA">
        <w:rPr>
          <w:rFonts w:ascii="Arial" w:hAnsi="Arial" w:cs="Arial"/>
          <w:bCs/>
        </w:rPr>
        <w:t>města Karlovy Vary</w:t>
      </w:r>
      <w:r w:rsidR="00DB00BF" w:rsidRPr="00001ADA">
        <w:rPr>
          <w:rFonts w:ascii="Arial" w:hAnsi="Arial" w:cs="Arial"/>
          <w:bCs/>
        </w:rPr>
        <w:t xml:space="preserve"> (nebude součástí nabídky jako příloha </w:t>
      </w:r>
      <w:r w:rsidR="00F816B5" w:rsidRPr="00001ADA">
        <w:rPr>
          <w:rFonts w:ascii="Arial" w:hAnsi="Arial" w:cs="Arial"/>
          <w:bCs/>
        </w:rPr>
        <w:t xml:space="preserve"> </w:t>
      </w:r>
    </w:p>
    <w:p w14:paraId="7E9C18DC" w14:textId="77777777" w:rsidR="00771BD5" w:rsidRPr="00001ADA" w:rsidRDefault="00F816B5" w:rsidP="005F170C">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smlouvy)</w:t>
      </w:r>
    </w:p>
    <w:p w14:paraId="4572B5D2" w14:textId="7D134FF1" w:rsidR="00F816B5" w:rsidRPr="00001ADA" w:rsidRDefault="00241616" w:rsidP="00DB00BF">
      <w:pPr>
        <w:ind w:firstLine="708"/>
        <w:jc w:val="both"/>
        <w:rPr>
          <w:rFonts w:ascii="Arial" w:hAnsi="Arial" w:cs="Arial"/>
          <w:bCs/>
        </w:rPr>
      </w:pPr>
      <w:r w:rsidRPr="00001ADA">
        <w:rPr>
          <w:rFonts w:ascii="Arial" w:hAnsi="Arial" w:cs="Arial"/>
          <w:b/>
        </w:rPr>
        <w:t xml:space="preserve">Příloha č. 7: </w:t>
      </w:r>
      <w:r w:rsidRPr="00001ADA">
        <w:rPr>
          <w:rFonts w:ascii="Arial" w:hAnsi="Arial" w:cs="Arial"/>
          <w:b/>
        </w:rPr>
        <w:tab/>
      </w:r>
      <w:r w:rsidRPr="00001ADA">
        <w:rPr>
          <w:rFonts w:ascii="Arial" w:hAnsi="Arial" w:cs="Arial"/>
          <w:bCs/>
        </w:rPr>
        <w:t>Oceněný soupis stavebních prací, dodávek a služeb s výkazem výměr</w:t>
      </w:r>
      <w:r w:rsidR="007F75F5" w:rsidRPr="00001ADA">
        <w:rPr>
          <w:rFonts w:ascii="Arial" w:hAnsi="Arial" w:cs="Arial"/>
          <w:bCs/>
        </w:rPr>
        <w:t xml:space="preserve"> </w:t>
      </w:r>
      <w:r w:rsidR="00DB00BF" w:rsidRPr="00001ADA">
        <w:rPr>
          <w:rFonts w:ascii="Arial" w:hAnsi="Arial" w:cs="Arial"/>
          <w:b/>
          <w:bCs/>
        </w:rPr>
        <w:t>(bude</w:t>
      </w:r>
      <w:r w:rsidR="00DB00BF" w:rsidRPr="00001ADA">
        <w:rPr>
          <w:rFonts w:ascii="Arial" w:hAnsi="Arial" w:cs="Arial"/>
          <w:bCs/>
        </w:rPr>
        <w:t xml:space="preserve"> </w:t>
      </w:r>
    </w:p>
    <w:p w14:paraId="5CB6038B" w14:textId="77777777" w:rsidR="009C6E29" w:rsidRDefault="00F816B5" w:rsidP="00DB00BF">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součástí nabídky jako příloha smlouvy)</w:t>
      </w:r>
    </w:p>
    <w:p w14:paraId="4DB2C58F" w14:textId="77777777" w:rsidR="00F816B5" w:rsidRPr="009A375B" w:rsidRDefault="00F816B5" w:rsidP="00DB00BF">
      <w:pPr>
        <w:ind w:firstLine="708"/>
        <w:jc w:val="both"/>
        <w:rPr>
          <w:rFonts w:ascii="Arial" w:hAnsi="Arial" w:cs="Arial"/>
        </w:rPr>
      </w:pPr>
    </w:p>
    <w:p w14:paraId="5E51E586" w14:textId="77777777" w:rsidR="00254B7D" w:rsidRPr="009A375B" w:rsidRDefault="00372C78"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007C6510">
        <w:rPr>
          <w:rFonts w:ascii="Arial" w:hAnsi="Arial" w:cs="Arial"/>
          <w:sz w:val="20"/>
        </w:rPr>
        <w:t>s</w:t>
      </w:r>
      <w:r w:rsidRPr="009A375B">
        <w:rPr>
          <w:rFonts w:ascii="Arial" w:hAnsi="Arial" w:cs="Arial"/>
          <w:sz w:val="20"/>
        </w:rPr>
        <w:t>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06DF3913" w14:textId="77777777" w:rsidR="00254B7D" w:rsidRPr="009A375B" w:rsidRDefault="00254B7D" w:rsidP="00825981">
      <w:pPr>
        <w:suppressAutoHyphens w:val="0"/>
        <w:rPr>
          <w:rFonts w:ascii="Arial" w:hAnsi="Arial" w:cs="Arial"/>
        </w:rPr>
      </w:pPr>
    </w:p>
    <w:p w14:paraId="3C9D36E3" w14:textId="77777777" w:rsidR="00953380" w:rsidRPr="00192E11" w:rsidRDefault="00CD7BA7" w:rsidP="0063395F">
      <w:pPr>
        <w:pStyle w:val="Normlnodsazen1"/>
        <w:numPr>
          <w:ilvl w:val="0"/>
          <w:numId w:val="41"/>
        </w:numPr>
        <w:spacing w:after="0"/>
        <w:ind w:hanging="720"/>
        <w:jc w:val="both"/>
        <w:rPr>
          <w:rFonts w:ascii="Arial" w:hAnsi="Arial" w:cs="Arial"/>
          <w:sz w:val="20"/>
        </w:rPr>
      </w:pPr>
      <w:r w:rsidRPr="00192E11">
        <w:rPr>
          <w:rFonts w:ascii="Arial" w:hAnsi="Arial" w:cs="Arial"/>
          <w:sz w:val="20"/>
        </w:rPr>
        <w:t>Smluvn</w:t>
      </w:r>
      <w:r w:rsidR="0062783D">
        <w:rPr>
          <w:rFonts w:ascii="Arial" w:hAnsi="Arial" w:cs="Arial"/>
          <w:sz w:val="20"/>
        </w:rPr>
        <w:t>í strany berou na vědomí, že text této smlouvy bude</w:t>
      </w:r>
      <w:r w:rsidRPr="00192E11">
        <w:rPr>
          <w:rFonts w:ascii="Arial" w:hAnsi="Arial" w:cs="Arial"/>
          <w:sz w:val="20"/>
        </w:rPr>
        <w:t xml:space="preserve"> </w:t>
      </w:r>
      <w:r w:rsidR="00570ABF" w:rsidRPr="00192E11">
        <w:rPr>
          <w:rFonts w:ascii="Arial" w:hAnsi="Arial" w:cs="Arial"/>
          <w:sz w:val="20"/>
        </w:rPr>
        <w:t>u</w:t>
      </w:r>
      <w:r w:rsidRPr="00192E11">
        <w:rPr>
          <w:rFonts w:ascii="Arial" w:hAnsi="Arial" w:cs="Arial"/>
          <w:sz w:val="20"/>
        </w:rPr>
        <w:t xml:space="preserve">veřejněn na profilu zadavatele (objednatele) dle zákona č. 134/2016 Sb., o zadávání veřejných zakázek, </w:t>
      </w:r>
      <w:r w:rsidR="0048397C" w:rsidRPr="00192E11">
        <w:rPr>
          <w:rFonts w:ascii="Arial" w:hAnsi="Arial" w:cs="Arial"/>
          <w:sz w:val="20"/>
        </w:rPr>
        <w:t xml:space="preserve">ve znění pozdějších předpisů </w:t>
      </w:r>
      <w:r w:rsidR="004F4C8F" w:rsidRPr="00192E11">
        <w:rPr>
          <w:rFonts w:ascii="Arial" w:hAnsi="Arial" w:cs="Arial"/>
          <w:sz w:val="20"/>
        </w:rPr>
        <w:t>nebo</w:t>
      </w:r>
      <w:r w:rsidRPr="00192E11">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sidRPr="00192E11">
        <w:rPr>
          <w:rFonts w:ascii="Arial" w:hAnsi="Arial" w:cs="Arial"/>
          <w:sz w:val="20"/>
        </w:rPr>
        <w:t xml:space="preserve">zhotovitele pro </w:t>
      </w:r>
      <w:r w:rsidRPr="00192E11">
        <w:rPr>
          <w:rFonts w:ascii="Arial" w:hAnsi="Arial" w:cs="Arial"/>
          <w:sz w:val="20"/>
        </w:rPr>
        <w:t xml:space="preserve">doručení oznámení o </w:t>
      </w:r>
      <w:r w:rsidR="004F4C8F" w:rsidRPr="00192E11">
        <w:rPr>
          <w:rFonts w:ascii="Arial" w:hAnsi="Arial" w:cs="Arial"/>
          <w:sz w:val="20"/>
        </w:rPr>
        <w:t>uveřejnění</w:t>
      </w:r>
      <w:r w:rsidRPr="00192E11">
        <w:rPr>
          <w:rFonts w:ascii="Arial" w:hAnsi="Arial" w:cs="Arial"/>
          <w:sz w:val="20"/>
        </w:rPr>
        <w:t xml:space="preserve">: </w:t>
      </w:r>
      <w:r w:rsidRPr="00192E11">
        <w:rPr>
          <w:rFonts w:ascii="Arial" w:hAnsi="Arial" w:cs="Arial"/>
          <w:sz w:val="20"/>
          <w:highlight w:val="cyan"/>
        </w:rPr>
        <w:t>………………………….</w:t>
      </w:r>
      <w:r w:rsidRPr="00192E11">
        <w:rPr>
          <w:rFonts w:ascii="Arial" w:hAnsi="Arial" w:cs="Arial"/>
          <w:sz w:val="20"/>
        </w:rPr>
        <w:t xml:space="preserve"> </w:t>
      </w:r>
      <w:r w:rsidRPr="00192E11">
        <w:rPr>
          <w:rFonts w:ascii="Arial" w:hAnsi="Arial" w:cs="Arial"/>
          <w:i/>
          <w:sz w:val="20"/>
        </w:rPr>
        <w:t>(jméno a příjmení)</w:t>
      </w:r>
      <w:r w:rsidRPr="00192E11">
        <w:rPr>
          <w:rFonts w:ascii="Arial" w:hAnsi="Arial" w:cs="Arial"/>
          <w:sz w:val="20"/>
        </w:rPr>
        <w:t xml:space="preserve"> – </w:t>
      </w:r>
      <w:r w:rsidRPr="00192E11">
        <w:rPr>
          <w:rFonts w:ascii="Arial" w:hAnsi="Arial" w:cs="Arial"/>
          <w:sz w:val="20"/>
          <w:highlight w:val="cyan"/>
        </w:rPr>
        <w:t>………………………….</w:t>
      </w:r>
      <w:r w:rsidRPr="00192E11">
        <w:rPr>
          <w:rFonts w:ascii="Arial" w:hAnsi="Arial" w:cs="Arial"/>
          <w:sz w:val="20"/>
        </w:rPr>
        <w:t xml:space="preserve"> </w:t>
      </w:r>
      <w:r w:rsidRPr="00192E11">
        <w:rPr>
          <w:rFonts w:ascii="Arial" w:hAnsi="Arial" w:cs="Arial"/>
          <w:i/>
          <w:sz w:val="20"/>
        </w:rPr>
        <w:t>(e</w:t>
      </w:r>
      <w:r w:rsidR="0073626F" w:rsidRPr="00192E11">
        <w:rPr>
          <w:rFonts w:ascii="Arial" w:hAnsi="Arial" w:cs="Arial"/>
          <w:i/>
          <w:sz w:val="20"/>
        </w:rPr>
        <w:t>-</w:t>
      </w:r>
      <w:r w:rsidRPr="00192E11">
        <w:rPr>
          <w:rFonts w:ascii="Arial" w:hAnsi="Arial" w:cs="Arial"/>
          <w:i/>
          <w:sz w:val="20"/>
        </w:rPr>
        <w:t>mail)</w:t>
      </w:r>
      <w:r w:rsidR="00254B7D" w:rsidRPr="00192E11">
        <w:rPr>
          <w:rFonts w:ascii="Arial" w:hAnsi="Arial" w:cs="Arial"/>
          <w:sz w:val="20"/>
        </w:rPr>
        <w:t>.</w:t>
      </w:r>
    </w:p>
    <w:p w14:paraId="764F8A03" w14:textId="77777777" w:rsidR="00953380" w:rsidRPr="009A375B" w:rsidRDefault="00953380" w:rsidP="00FC3EF8">
      <w:pPr>
        <w:pStyle w:val="Normlnodsazen1"/>
        <w:spacing w:after="0"/>
        <w:jc w:val="both"/>
        <w:rPr>
          <w:rFonts w:ascii="Arial" w:hAnsi="Arial" w:cs="Arial"/>
          <w:sz w:val="20"/>
        </w:rPr>
      </w:pPr>
    </w:p>
    <w:p w14:paraId="646E9657" w14:textId="77777777" w:rsidR="00FC3EF8" w:rsidRPr="009A375B" w:rsidRDefault="004F4C8F" w:rsidP="00A63B33">
      <w:pPr>
        <w:pStyle w:val="Normlnodsazen1"/>
        <w:numPr>
          <w:ilvl w:val="0"/>
          <w:numId w:val="41"/>
        </w:numPr>
        <w:spacing w:after="0"/>
        <w:ind w:hanging="720"/>
        <w:jc w:val="both"/>
        <w:rPr>
          <w:rFonts w:ascii="Arial" w:hAnsi="Arial" w:cs="Arial"/>
          <w:sz w:val="20"/>
        </w:rPr>
      </w:pPr>
      <w:r w:rsidRPr="004F4C8F">
        <w:rPr>
          <w:rFonts w:ascii="Arial" w:hAnsi="Arial" w:cs="Arial"/>
          <w:sz w:val="20"/>
        </w:rPr>
        <w:t xml:space="preserve">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w:t>
      </w:r>
      <w:r w:rsidRPr="004F4C8F">
        <w:rPr>
          <w:rFonts w:ascii="Arial" w:hAnsi="Arial" w:cs="Arial"/>
          <w:sz w:val="20"/>
        </w:rPr>
        <w:lastRenderedPageBreak/>
        <w:t>Objednatel tak bude zpracovat pouze osobní údaje poskytnuté pro účely, ke kterým podle zákona nepotřebuje souhlas</w:t>
      </w:r>
      <w:r w:rsidR="00FC3EF8" w:rsidRPr="009A375B">
        <w:rPr>
          <w:rFonts w:ascii="Arial" w:hAnsi="Arial" w:cs="Arial"/>
          <w:sz w:val="20"/>
        </w:rPr>
        <w:t>.</w:t>
      </w:r>
    </w:p>
    <w:p w14:paraId="018A6E30" w14:textId="77777777" w:rsidR="00254B7D" w:rsidRPr="009A375B" w:rsidRDefault="00254B7D" w:rsidP="00664214">
      <w:pPr>
        <w:jc w:val="both"/>
        <w:rPr>
          <w:rFonts w:ascii="Arial" w:hAnsi="Arial" w:cs="Arial"/>
        </w:rPr>
      </w:pPr>
    </w:p>
    <w:p w14:paraId="36B1CE1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5E3C8ACB" w14:textId="77777777" w:rsidR="0070288E" w:rsidRPr="009A375B" w:rsidRDefault="0070288E" w:rsidP="005E5C56">
      <w:pPr>
        <w:jc w:val="both"/>
        <w:rPr>
          <w:rFonts w:ascii="Arial" w:hAnsi="Arial" w:cs="Arial"/>
        </w:rPr>
      </w:pPr>
    </w:p>
    <w:p w14:paraId="53A580C3" w14:textId="77777777" w:rsidR="00F56AA4" w:rsidRPr="009A375B" w:rsidRDefault="00F56AA4" w:rsidP="00F56AA4">
      <w:pPr>
        <w:tabs>
          <w:tab w:val="left" w:pos="6237"/>
        </w:tabs>
        <w:jc w:val="both"/>
        <w:rPr>
          <w:rFonts w:ascii="Arial" w:hAnsi="Arial" w:cs="Arial"/>
        </w:rPr>
      </w:pPr>
      <w:r w:rsidRPr="009A375B">
        <w:rPr>
          <w:rFonts w:ascii="Arial" w:hAnsi="Arial" w:cs="Arial"/>
        </w:rPr>
        <w:t xml:space="preserve">V Karlových Varech, dne </w:t>
      </w:r>
      <w:r>
        <w:rPr>
          <w:rFonts w:ascii="Arial" w:hAnsi="Arial" w:cs="Arial"/>
        </w:rPr>
        <w:t>viz el. podpis</w:t>
      </w:r>
      <w:r w:rsidRPr="009A375B">
        <w:rPr>
          <w:rFonts w:ascii="Arial" w:hAnsi="Arial" w:cs="Arial"/>
        </w:rPr>
        <w:tab/>
        <w:t>V </w:t>
      </w:r>
      <w:r w:rsidRPr="009A375B">
        <w:rPr>
          <w:rFonts w:ascii="Arial" w:hAnsi="Arial" w:cs="Arial"/>
          <w:highlight w:val="cyan"/>
        </w:rPr>
        <w:t>………………</w:t>
      </w:r>
      <w:r w:rsidRPr="009A375B">
        <w:rPr>
          <w:rFonts w:ascii="Arial" w:hAnsi="Arial" w:cs="Arial"/>
        </w:rPr>
        <w:t>, dne</w:t>
      </w:r>
      <w:r>
        <w:rPr>
          <w:rFonts w:ascii="Arial" w:hAnsi="Arial" w:cs="Arial"/>
        </w:rPr>
        <w:t xml:space="preserve"> viz el. podpis</w:t>
      </w:r>
    </w:p>
    <w:p w14:paraId="0F498BB7" w14:textId="77777777" w:rsidR="00F56AA4" w:rsidRDefault="00F56AA4" w:rsidP="00F56AA4">
      <w:pPr>
        <w:pStyle w:val="BodyText21"/>
        <w:widowControl/>
        <w:rPr>
          <w:rFonts w:ascii="Arial" w:hAnsi="Arial" w:cs="Arial"/>
          <w:b/>
          <w:sz w:val="20"/>
        </w:rPr>
      </w:pPr>
    </w:p>
    <w:p w14:paraId="13819AEA" w14:textId="77777777" w:rsidR="00F56AA4" w:rsidRPr="009A375B" w:rsidRDefault="00F56AA4" w:rsidP="00F56AA4">
      <w:pPr>
        <w:pStyle w:val="BodyText21"/>
        <w:widowControl/>
        <w:rPr>
          <w:rFonts w:ascii="Arial" w:hAnsi="Arial" w:cs="Arial"/>
          <w:b/>
          <w:sz w:val="20"/>
        </w:rPr>
      </w:pPr>
    </w:p>
    <w:p w14:paraId="6E20B5A8" w14:textId="00B5032C" w:rsidR="00F56AA4" w:rsidRDefault="00F56AA4" w:rsidP="00F56AA4">
      <w:pPr>
        <w:pStyle w:val="BodyText21"/>
        <w:widowControl/>
        <w:rPr>
          <w:rFonts w:ascii="Arial" w:hAnsi="Arial" w:cs="Arial"/>
          <w:b/>
          <w:sz w:val="20"/>
        </w:rPr>
      </w:pPr>
    </w:p>
    <w:p w14:paraId="77E5E623" w14:textId="108BBFD7" w:rsidR="00F56AA4" w:rsidRDefault="00F56AA4" w:rsidP="00F56AA4">
      <w:pPr>
        <w:pStyle w:val="BodyText21"/>
        <w:widowControl/>
        <w:rPr>
          <w:rFonts w:ascii="Arial" w:hAnsi="Arial" w:cs="Arial"/>
          <w:b/>
          <w:sz w:val="20"/>
        </w:rPr>
      </w:pPr>
    </w:p>
    <w:p w14:paraId="5C4B5313" w14:textId="77777777" w:rsidR="00DA7679" w:rsidRPr="009A375B" w:rsidRDefault="00DA7679" w:rsidP="00F56AA4">
      <w:pPr>
        <w:pStyle w:val="BodyText21"/>
        <w:widowControl/>
        <w:rPr>
          <w:rFonts w:ascii="Arial" w:hAnsi="Arial" w:cs="Arial"/>
          <w:b/>
          <w:sz w:val="20"/>
        </w:rPr>
      </w:pPr>
    </w:p>
    <w:p w14:paraId="49BAD383" w14:textId="77777777" w:rsidR="00F56AA4" w:rsidRPr="009A375B" w:rsidRDefault="00F56AA4" w:rsidP="00F56AA4">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t>__________________________</w:t>
      </w:r>
    </w:p>
    <w:p w14:paraId="1F5119BD" w14:textId="77777777" w:rsidR="00F56AA4" w:rsidRPr="009A375B" w:rsidRDefault="00F56AA4" w:rsidP="00F56AA4">
      <w:pPr>
        <w:pStyle w:val="BodyText21"/>
        <w:widowControl/>
        <w:tabs>
          <w:tab w:val="left" w:pos="6237"/>
        </w:tabs>
        <w:rPr>
          <w:rFonts w:ascii="Arial" w:hAnsi="Arial" w:cs="Arial"/>
          <w:b/>
          <w:sz w:val="20"/>
        </w:rPr>
      </w:pPr>
      <w:r w:rsidRPr="009A375B">
        <w:rPr>
          <w:rFonts w:ascii="Arial" w:hAnsi="Arial" w:cs="Arial"/>
          <w:b/>
          <w:sz w:val="20"/>
        </w:rPr>
        <w:t>Statutární město Karlovy Vary</w:t>
      </w:r>
      <w:r w:rsidRPr="009A375B">
        <w:rPr>
          <w:rFonts w:ascii="Arial" w:hAnsi="Arial" w:cs="Arial"/>
          <w:b/>
          <w:sz w:val="20"/>
        </w:rPr>
        <w:tab/>
      </w:r>
      <w:r w:rsidRPr="009A375B">
        <w:rPr>
          <w:rFonts w:ascii="Arial" w:hAnsi="Arial" w:cs="Arial"/>
          <w:b/>
          <w:sz w:val="20"/>
          <w:highlight w:val="cyan"/>
        </w:rPr>
        <w:t>…………………………….</w:t>
      </w:r>
    </w:p>
    <w:p w14:paraId="055536A3" w14:textId="77777777" w:rsidR="00F56AA4" w:rsidRPr="009A375B" w:rsidRDefault="00F56AA4" w:rsidP="00F56AA4">
      <w:pPr>
        <w:pStyle w:val="BodyText21"/>
        <w:widowControl/>
        <w:tabs>
          <w:tab w:val="left" w:pos="6237"/>
        </w:tabs>
        <w:rPr>
          <w:rFonts w:ascii="Arial" w:hAnsi="Arial" w:cs="Arial"/>
          <w:bCs/>
          <w:sz w:val="20"/>
        </w:rPr>
      </w:pPr>
      <w:r w:rsidRPr="009A375B">
        <w:rPr>
          <w:rFonts w:ascii="Arial" w:hAnsi="Arial" w:cs="Arial"/>
          <w:bCs/>
          <w:sz w:val="20"/>
        </w:rPr>
        <w:t>zastoupeno Ing. Andreou Pfeffer Ferklovou, MBA.</w:t>
      </w:r>
      <w:r w:rsidRPr="009A375B">
        <w:rPr>
          <w:rFonts w:ascii="Arial" w:hAnsi="Arial" w:cs="Arial"/>
          <w:bCs/>
          <w:sz w:val="20"/>
        </w:rPr>
        <w:tab/>
      </w:r>
      <w:r w:rsidRPr="009A375B">
        <w:rPr>
          <w:rFonts w:ascii="Arial" w:hAnsi="Arial" w:cs="Arial"/>
          <w:sz w:val="20"/>
          <w:highlight w:val="cyan"/>
        </w:rPr>
        <w:t>…………………………….</w:t>
      </w:r>
    </w:p>
    <w:p w14:paraId="311DCFED" w14:textId="77777777" w:rsidR="00F56AA4" w:rsidRPr="009A375B" w:rsidRDefault="00F56AA4" w:rsidP="00F56AA4">
      <w:pPr>
        <w:pStyle w:val="BodyText21"/>
        <w:widowControl/>
        <w:tabs>
          <w:tab w:val="left" w:pos="6237"/>
        </w:tabs>
        <w:rPr>
          <w:rFonts w:ascii="Arial" w:hAnsi="Arial" w:cs="Arial"/>
          <w:bCs/>
          <w:sz w:val="20"/>
        </w:rPr>
      </w:pPr>
      <w:r w:rsidRPr="009A375B">
        <w:rPr>
          <w:rFonts w:ascii="Arial" w:hAnsi="Arial" w:cs="Arial"/>
          <w:bCs/>
          <w:sz w:val="20"/>
        </w:rPr>
        <w:t>primátorkou města</w:t>
      </w:r>
      <w:r w:rsidRPr="009A375B">
        <w:rPr>
          <w:rFonts w:ascii="Arial" w:hAnsi="Arial" w:cs="Arial"/>
          <w:bCs/>
          <w:sz w:val="20"/>
        </w:rPr>
        <w:tab/>
      </w:r>
      <w:r w:rsidRPr="009A375B">
        <w:rPr>
          <w:rFonts w:ascii="Arial" w:hAnsi="Arial" w:cs="Arial"/>
          <w:sz w:val="20"/>
          <w:highlight w:val="cyan"/>
        </w:rPr>
        <w:t>…………………………….</w:t>
      </w:r>
    </w:p>
    <w:p w14:paraId="5FBE803A" w14:textId="77777777" w:rsidR="00F56AA4" w:rsidRPr="009A375B" w:rsidRDefault="00F56AA4" w:rsidP="00F56AA4">
      <w:pPr>
        <w:pStyle w:val="BodyText21"/>
        <w:widowControl/>
        <w:tabs>
          <w:tab w:val="left" w:pos="6237"/>
        </w:tabs>
        <w:rPr>
          <w:rFonts w:ascii="Arial" w:hAnsi="Arial" w:cs="Arial"/>
          <w:bCs/>
          <w:sz w:val="20"/>
        </w:rPr>
      </w:pPr>
    </w:p>
    <w:p w14:paraId="2A4A15B3" w14:textId="77777777" w:rsidR="003A2A6A" w:rsidRPr="009A375B" w:rsidRDefault="00F56AA4" w:rsidP="00EC7E3F">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3A2A6A" w:rsidRPr="009A375B" w:rsidSect="00256B38">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A6AD6" w14:textId="77777777" w:rsidR="00716B41" w:rsidRDefault="00716B41">
      <w:r>
        <w:separator/>
      </w:r>
    </w:p>
  </w:endnote>
  <w:endnote w:type="continuationSeparator" w:id="0">
    <w:p w14:paraId="419AF382" w14:textId="77777777" w:rsidR="00716B41" w:rsidRDefault="0071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E19E6" w14:textId="77777777" w:rsidR="003027D2" w:rsidRDefault="003027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B62E" w14:textId="24024678" w:rsidR="00CF684C" w:rsidRPr="002106A5" w:rsidRDefault="00CF684C"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001ADA">
      <w:rPr>
        <w:rFonts w:ascii="Arial" w:hAnsi="Arial" w:cs="Arial"/>
        <w:noProof/>
        <w:szCs w:val="18"/>
      </w:rPr>
      <w:t>27</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001ADA">
      <w:rPr>
        <w:rFonts w:ascii="Arial" w:hAnsi="Arial" w:cs="Arial"/>
        <w:noProof/>
        <w:szCs w:val="18"/>
      </w:rPr>
      <w:t>27</w:t>
    </w:r>
    <w:r w:rsidRPr="002106A5">
      <w:rPr>
        <w:rFonts w:ascii="Arial" w:hAnsi="Arial"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3278" w14:textId="2857A596" w:rsidR="00CF684C" w:rsidRPr="00005B0D" w:rsidRDefault="00CF684C"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001ADA">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001ADA">
      <w:rPr>
        <w:rFonts w:ascii="Arial" w:hAnsi="Arial" w:cs="Arial"/>
        <w:b/>
        <w:noProof/>
        <w:sz w:val="18"/>
        <w:szCs w:val="18"/>
      </w:rPr>
      <w:t>27</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3793B" w14:textId="77777777" w:rsidR="00716B41" w:rsidRDefault="00716B41">
      <w:r>
        <w:separator/>
      </w:r>
    </w:p>
  </w:footnote>
  <w:footnote w:type="continuationSeparator" w:id="0">
    <w:p w14:paraId="3CD06658" w14:textId="77777777" w:rsidR="00716B41" w:rsidRDefault="00716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53A18" w14:textId="77777777" w:rsidR="003027D2" w:rsidRDefault="003027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E16B5" w14:textId="77777777" w:rsidR="003027D2" w:rsidRDefault="003027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0CA52" w14:textId="77777777" w:rsidR="003027D2" w:rsidRDefault="003027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4AEF1E4"/>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4"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5"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8"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1" w15:restartNumberingAfterBreak="0">
    <w:nsid w:val="418B3D9C"/>
    <w:multiLevelType w:val="hybridMultilevel"/>
    <w:tmpl w:val="78723D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2"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0" w15:restartNumberingAfterBreak="0">
    <w:nsid w:val="52DB6CDF"/>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61"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6E47A90"/>
    <w:multiLevelType w:val="hybridMultilevel"/>
    <w:tmpl w:val="735AAB1A"/>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6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2"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5874">
    <w:abstractNumId w:val="0"/>
  </w:num>
  <w:num w:numId="2" w16cid:durableId="1293436182">
    <w:abstractNumId w:val="5"/>
  </w:num>
  <w:num w:numId="3" w16cid:durableId="328099669">
    <w:abstractNumId w:val="6"/>
  </w:num>
  <w:num w:numId="4" w16cid:durableId="1321735417">
    <w:abstractNumId w:val="9"/>
  </w:num>
  <w:num w:numId="5" w16cid:durableId="739865585">
    <w:abstractNumId w:val="10"/>
  </w:num>
  <w:num w:numId="6" w16cid:durableId="829323111">
    <w:abstractNumId w:val="12"/>
  </w:num>
  <w:num w:numId="7" w16cid:durableId="1797213016">
    <w:abstractNumId w:val="13"/>
  </w:num>
  <w:num w:numId="8" w16cid:durableId="1737046365">
    <w:abstractNumId w:val="14"/>
  </w:num>
  <w:num w:numId="9" w16cid:durableId="1184320472">
    <w:abstractNumId w:val="15"/>
  </w:num>
  <w:num w:numId="10" w16cid:durableId="1393501082">
    <w:abstractNumId w:val="24"/>
  </w:num>
  <w:num w:numId="11" w16cid:durableId="737440704">
    <w:abstractNumId w:val="26"/>
  </w:num>
  <w:num w:numId="12" w16cid:durableId="1508979778">
    <w:abstractNumId w:val="27"/>
  </w:num>
  <w:num w:numId="13" w16cid:durableId="1310135638">
    <w:abstractNumId w:val="28"/>
  </w:num>
  <w:num w:numId="14" w16cid:durableId="1862933953">
    <w:abstractNumId w:val="29"/>
  </w:num>
  <w:num w:numId="15" w16cid:durableId="549849216">
    <w:abstractNumId w:val="30"/>
  </w:num>
  <w:num w:numId="16" w16cid:durableId="182012453">
    <w:abstractNumId w:val="32"/>
  </w:num>
  <w:num w:numId="17" w16cid:durableId="1405880918">
    <w:abstractNumId w:val="33"/>
  </w:num>
  <w:num w:numId="18" w16cid:durableId="1447843909">
    <w:abstractNumId w:val="39"/>
  </w:num>
  <w:num w:numId="19" w16cid:durableId="203254184">
    <w:abstractNumId w:val="70"/>
  </w:num>
  <w:num w:numId="20" w16cid:durableId="1437015651">
    <w:abstractNumId w:val="50"/>
  </w:num>
  <w:num w:numId="21" w16cid:durableId="1684866379">
    <w:abstractNumId w:val="43"/>
  </w:num>
  <w:num w:numId="22" w16cid:durableId="7610231">
    <w:abstractNumId w:val="69"/>
  </w:num>
  <w:num w:numId="23" w16cid:durableId="1141115870">
    <w:abstractNumId w:val="66"/>
  </w:num>
  <w:num w:numId="24" w16cid:durableId="1237983199">
    <w:abstractNumId w:val="58"/>
  </w:num>
  <w:num w:numId="25" w16cid:durableId="743913035">
    <w:abstractNumId w:val="59"/>
  </w:num>
  <w:num w:numId="26" w16cid:durableId="1406337396">
    <w:abstractNumId w:val="40"/>
  </w:num>
  <w:num w:numId="27" w16cid:durableId="913125789">
    <w:abstractNumId w:val="44"/>
  </w:num>
  <w:num w:numId="28" w16cid:durableId="1534149784">
    <w:abstractNumId w:val="41"/>
  </w:num>
  <w:num w:numId="29" w16cid:durableId="216404146">
    <w:abstractNumId w:val="65"/>
  </w:num>
  <w:num w:numId="30" w16cid:durableId="841360299">
    <w:abstractNumId w:val="52"/>
  </w:num>
  <w:num w:numId="31" w16cid:durableId="1961498926">
    <w:abstractNumId w:val="71"/>
  </w:num>
  <w:num w:numId="32" w16cid:durableId="523634852">
    <w:abstractNumId w:val="67"/>
  </w:num>
  <w:num w:numId="33" w16cid:durableId="797526160">
    <w:abstractNumId w:val="73"/>
  </w:num>
  <w:num w:numId="34" w16cid:durableId="1570968191">
    <w:abstractNumId w:val="45"/>
  </w:num>
  <w:num w:numId="35" w16cid:durableId="114520557">
    <w:abstractNumId w:val="46"/>
  </w:num>
  <w:num w:numId="36" w16cid:durableId="1724333117">
    <w:abstractNumId w:val="63"/>
  </w:num>
  <w:num w:numId="37" w16cid:durableId="1120802680">
    <w:abstractNumId w:val="62"/>
  </w:num>
  <w:num w:numId="38" w16cid:durableId="431782485">
    <w:abstractNumId w:val="61"/>
  </w:num>
  <w:num w:numId="39" w16cid:durableId="2077313448">
    <w:abstractNumId w:val="53"/>
  </w:num>
  <w:num w:numId="40" w16cid:durableId="1455169991">
    <w:abstractNumId w:val="72"/>
  </w:num>
  <w:num w:numId="41" w16cid:durableId="287709002">
    <w:abstractNumId w:val="49"/>
  </w:num>
  <w:num w:numId="42" w16cid:durableId="1798331881">
    <w:abstractNumId w:val="54"/>
  </w:num>
  <w:num w:numId="43" w16cid:durableId="1014187561">
    <w:abstractNumId w:val="47"/>
  </w:num>
  <w:num w:numId="44" w16cid:durableId="611132778">
    <w:abstractNumId w:val="68"/>
  </w:num>
  <w:num w:numId="45" w16cid:durableId="731119977">
    <w:abstractNumId w:val="0"/>
  </w:num>
  <w:num w:numId="46" w16cid:durableId="1648626673">
    <w:abstractNumId w:val="56"/>
  </w:num>
  <w:num w:numId="47" w16cid:durableId="2027631267">
    <w:abstractNumId w:val="55"/>
  </w:num>
  <w:num w:numId="48" w16cid:durableId="310142241">
    <w:abstractNumId w:val="48"/>
  </w:num>
  <w:num w:numId="49" w16cid:durableId="383142329">
    <w:abstractNumId w:val="42"/>
  </w:num>
  <w:num w:numId="50" w16cid:durableId="1877154195">
    <w:abstractNumId w:val="60"/>
  </w:num>
  <w:num w:numId="51" w16cid:durableId="645863560">
    <w:abstractNumId w:val="64"/>
  </w:num>
  <w:num w:numId="52" w16cid:durableId="1022782647">
    <w:abstractNumId w:val="51"/>
  </w:num>
  <w:num w:numId="53" w16cid:durableId="1329886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3304201">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31"/>
    <w:rsid w:val="00001ADA"/>
    <w:rsid w:val="00002B85"/>
    <w:rsid w:val="00003785"/>
    <w:rsid w:val="00005B0D"/>
    <w:rsid w:val="00007F04"/>
    <w:rsid w:val="00017AFC"/>
    <w:rsid w:val="000203D9"/>
    <w:rsid w:val="000232ED"/>
    <w:rsid w:val="00027B99"/>
    <w:rsid w:val="00027D94"/>
    <w:rsid w:val="00031D86"/>
    <w:rsid w:val="00031DEC"/>
    <w:rsid w:val="00033BAC"/>
    <w:rsid w:val="00034E04"/>
    <w:rsid w:val="00035BA4"/>
    <w:rsid w:val="00036084"/>
    <w:rsid w:val="00040CD4"/>
    <w:rsid w:val="000417B3"/>
    <w:rsid w:val="00042B8E"/>
    <w:rsid w:val="0004594D"/>
    <w:rsid w:val="000544FF"/>
    <w:rsid w:val="00054613"/>
    <w:rsid w:val="00055AD9"/>
    <w:rsid w:val="00055D7D"/>
    <w:rsid w:val="00055DA7"/>
    <w:rsid w:val="000602B7"/>
    <w:rsid w:val="000606C7"/>
    <w:rsid w:val="000626EF"/>
    <w:rsid w:val="000630E5"/>
    <w:rsid w:val="00064089"/>
    <w:rsid w:val="000641DB"/>
    <w:rsid w:val="00064F45"/>
    <w:rsid w:val="00065267"/>
    <w:rsid w:val="00067C75"/>
    <w:rsid w:val="0007205C"/>
    <w:rsid w:val="00072A96"/>
    <w:rsid w:val="000749C1"/>
    <w:rsid w:val="000757B2"/>
    <w:rsid w:val="00076C74"/>
    <w:rsid w:val="00076DB8"/>
    <w:rsid w:val="000850B2"/>
    <w:rsid w:val="000858FF"/>
    <w:rsid w:val="00085F62"/>
    <w:rsid w:val="00090831"/>
    <w:rsid w:val="00090833"/>
    <w:rsid w:val="000957ED"/>
    <w:rsid w:val="00097102"/>
    <w:rsid w:val="000A25FE"/>
    <w:rsid w:val="000A560A"/>
    <w:rsid w:val="000A728D"/>
    <w:rsid w:val="000B0B6D"/>
    <w:rsid w:val="000B1D6E"/>
    <w:rsid w:val="000B32F0"/>
    <w:rsid w:val="000B3C20"/>
    <w:rsid w:val="000B3FB6"/>
    <w:rsid w:val="000B4E4C"/>
    <w:rsid w:val="000B5057"/>
    <w:rsid w:val="000B637D"/>
    <w:rsid w:val="000B64C5"/>
    <w:rsid w:val="000B6638"/>
    <w:rsid w:val="000B6A1C"/>
    <w:rsid w:val="000C1864"/>
    <w:rsid w:val="000C3E27"/>
    <w:rsid w:val="000C44E9"/>
    <w:rsid w:val="000C6D09"/>
    <w:rsid w:val="000C6DAB"/>
    <w:rsid w:val="000C79BA"/>
    <w:rsid w:val="000D012F"/>
    <w:rsid w:val="000D056A"/>
    <w:rsid w:val="000D17E5"/>
    <w:rsid w:val="000D2856"/>
    <w:rsid w:val="000D2BAF"/>
    <w:rsid w:val="000D2E97"/>
    <w:rsid w:val="000E068F"/>
    <w:rsid w:val="000E1BD1"/>
    <w:rsid w:val="000E3FAF"/>
    <w:rsid w:val="000E46F1"/>
    <w:rsid w:val="000F1492"/>
    <w:rsid w:val="000F4852"/>
    <w:rsid w:val="000F6D40"/>
    <w:rsid w:val="000F72EF"/>
    <w:rsid w:val="001015D5"/>
    <w:rsid w:val="00102CFA"/>
    <w:rsid w:val="001037FA"/>
    <w:rsid w:val="0010470D"/>
    <w:rsid w:val="001050B1"/>
    <w:rsid w:val="0010657C"/>
    <w:rsid w:val="00106E67"/>
    <w:rsid w:val="00111445"/>
    <w:rsid w:val="00111780"/>
    <w:rsid w:val="001146C9"/>
    <w:rsid w:val="001155FD"/>
    <w:rsid w:val="00115C55"/>
    <w:rsid w:val="00116956"/>
    <w:rsid w:val="00117A66"/>
    <w:rsid w:val="001216A6"/>
    <w:rsid w:val="00122CB4"/>
    <w:rsid w:val="00122EB2"/>
    <w:rsid w:val="00127626"/>
    <w:rsid w:val="0013346B"/>
    <w:rsid w:val="00134B61"/>
    <w:rsid w:val="00135327"/>
    <w:rsid w:val="00135EAB"/>
    <w:rsid w:val="001371E5"/>
    <w:rsid w:val="001375A5"/>
    <w:rsid w:val="00137794"/>
    <w:rsid w:val="00140620"/>
    <w:rsid w:val="00140878"/>
    <w:rsid w:val="0014090B"/>
    <w:rsid w:val="0014273B"/>
    <w:rsid w:val="001434E2"/>
    <w:rsid w:val="0014485C"/>
    <w:rsid w:val="001502AC"/>
    <w:rsid w:val="00156905"/>
    <w:rsid w:val="00156ECB"/>
    <w:rsid w:val="001579DD"/>
    <w:rsid w:val="00160539"/>
    <w:rsid w:val="00161042"/>
    <w:rsid w:val="001631EB"/>
    <w:rsid w:val="00163E62"/>
    <w:rsid w:val="00166B3B"/>
    <w:rsid w:val="00167F17"/>
    <w:rsid w:val="00170187"/>
    <w:rsid w:val="001731E8"/>
    <w:rsid w:val="001732E4"/>
    <w:rsid w:val="001745C5"/>
    <w:rsid w:val="00175AE6"/>
    <w:rsid w:val="00180980"/>
    <w:rsid w:val="00181488"/>
    <w:rsid w:val="00182C57"/>
    <w:rsid w:val="0018419D"/>
    <w:rsid w:val="001841A8"/>
    <w:rsid w:val="00187185"/>
    <w:rsid w:val="00187B22"/>
    <w:rsid w:val="00190814"/>
    <w:rsid w:val="00192E11"/>
    <w:rsid w:val="0019330B"/>
    <w:rsid w:val="00195B6C"/>
    <w:rsid w:val="00195FD0"/>
    <w:rsid w:val="00196B04"/>
    <w:rsid w:val="001A0833"/>
    <w:rsid w:val="001A1063"/>
    <w:rsid w:val="001A15C3"/>
    <w:rsid w:val="001A2016"/>
    <w:rsid w:val="001A25F1"/>
    <w:rsid w:val="001A4B61"/>
    <w:rsid w:val="001A546B"/>
    <w:rsid w:val="001A5EB6"/>
    <w:rsid w:val="001A6D75"/>
    <w:rsid w:val="001A77B0"/>
    <w:rsid w:val="001B3413"/>
    <w:rsid w:val="001B3A6E"/>
    <w:rsid w:val="001B67B0"/>
    <w:rsid w:val="001B690F"/>
    <w:rsid w:val="001C186F"/>
    <w:rsid w:val="001C1A1A"/>
    <w:rsid w:val="001C4F52"/>
    <w:rsid w:val="001C55AC"/>
    <w:rsid w:val="001C6388"/>
    <w:rsid w:val="001D031A"/>
    <w:rsid w:val="001D0ECC"/>
    <w:rsid w:val="001D2531"/>
    <w:rsid w:val="001D378E"/>
    <w:rsid w:val="001D3C05"/>
    <w:rsid w:val="001D4538"/>
    <w:rsid w:val="001D47B0"/>
    <w:rsid w:val="001D741F"/>
    <w:rsid w:val="001E2360"/>
    <w:rsid w:val="001E3811"/>
    <w:rsid w:val="001E39A5"/>
    <w:rsid w:val="001E4EB9"/>
    <w:rsid w:val="001E68D3"/>
    <w:rsid w:val="001E7EF8"/>
    <w:rsid w:val="001F02DC"/>
    <w:rsid w:val="001F1429"/>
    <w:rsid w:val="001F31FB"/>
    <w:rsid w:val="001F4FD1"/>
    <w:rsid w:val="001F5253"/>
    <w:rsid w:val="001F5735"/>
    <w:rsid w:val="001F6389"/>
    <w:rsid w:val="001F6A5B"/>
    <w:rsid w:val="001F79F4"/>
    <w:rsid w:val="001F7FBE"/>
    <w:rsid w:val="0020001E"/>
    <w:rsid w:val="00200092"/>
    <w:rsid w:val="002004E0"/>
    <w:rsid w:val="002004F2"/>
    <w:rsid w:val="00200F88"/>
    <w:rsid w:val="00201708"/>
    <w:rsid w:val="002017D2"/>
    <w:rsid w:val="00201C11"/>
    <w:rsid w:val="002054F6"/>
    <w:rsid w:val="002056D9"/>
    <w:rsid w:val="00205D47"/>
    <w:rsid w:val="002060FC"/>
    <w:rsid w:val="002104D9"/>
    <w:rsid w:val="002106A5"/>
    <w:rsid w:val="00211F65"/>
    <w:rsid w:val="00213B63"/>
    <w:rsid w:val="00215E8F"/>
    <w:rsid w:val="002179AD"/>
    <w:rsid w:val="00222F19"/>
    <w:rsid w:val="00223111"/>
    <w:rsid w:val="002252F1"/>
    <w:rsid w:val="00225E3B"/>
    <w:rsid w:val="00226A0F"/>
    <w:rsid w:val="002331DD"/>
    <w:rsid w:val="00234255"/>
    <w:rsid w:val="00236413"/>
    <w:rsid w:val="0024059C"/>
    <w:rsid w:val="00240BD1"/>
    <w:rsid w:val="00241616"/>
    <w:rsid w:val="002421E5"/>
    <w:rsid w:val="00243A99"/>
    <w:rsid w:val="00243F68"/>
    <w:rsid w:val="002469F1"/>
    <w:rsid w:val="00247963"/>
    <w:rsid w:val="002542DE"/>
    <w:rsid w:val="00254B7D"/>
    <w:rsid w:val="00256B38"/>
    <w:rsid w:val="00257669"/>
    <w:rsid w:val="00257C31"/>
    <w:rsid w:val="002622D1"/>
    <w:rsid w:val="002640C0"/>
    <w:rsid w:val="002669B2"/>
    <w:rsid w:val="00273614"/>
    <w:rsid w:val="00275B34"/>
    <w:rsid w:val="00281331"/>
    <w:rsid w:val="00281674"/>
    <w:rsid w:val="00283391"/>
    <w:rsid w:val="00292DE9"/>
    <w:rsid w:val="00296274"/>
    <w:rsid w:val="00297203"/>
    <w:rsid w:val="002975D6"/>
    <w:rsid w:val="00297D96"/>
    <w:rsid w:val="002A025F"/>
    <w:rsid w:val="002A15F3"/>
    <w:rsid w:val="002A2E5E"/>
    <w:rsid w:val="002A3E0F"/>
    <w:rsid w:val="002A5AA6"/>
    <w:rsid w:val="002A6D64"/>
    <w:rsid w:val="002B2BFC"/>
    <w:rsid w:val="002B43A1"/>
    <w:rsid w:val="002C10E0"/>
    <w:rsid w:val="002C1880"/>
    <w:rsid w:val="002C2DED"/>
    <w:rsid w:val="002C379C"/>
    <w:rsid w:val="002C5A45"/>
    <w:rsid w:val="002C65D8"/>
    <w:rsid w:val="002C7D87"/>
    <w:rsid w:val="002E0C7B"/>
    <w:rsid w:val="002E14D1"/>
    <w:rsid w:val="002E1988"/>
    <w:rsid w:val="002E3556"/>
    <w:rsid w:val="002F11E2"/>
    <w:rsid w:val="002F2F2E"/>
    <w:rsid w:val="002F4C72"/>
    <w:rsid w:val="002F624F"/>
    <w:rsid w:val="002F64D7"/>
    <w:rsid w:val="002F6763"/>
    <w:rsid w:val="002F7BAA"/>
    <w:rsid w:val="0030220A"/>
    <w:rsid w:val="003027D2"/>
    <w:rsid w:val="0030290B"/>
    <w:rsid w:val="00302C55"/>
    <w:rsid w:val="00304C55"/>
    <w:rsid w:val="00306082"/>
    <w:rsid w:val="003065E3"/>
    <w:rsid w:val="003102C7"/>
    <w:rsid w:val="0031043C"/>
    <w:rsid w:val="003117DF"/>
    <w:rsid w:val="0031333A"/>
    <w:rsid w:val="00313E59"/>
    <w:rsid w:val="0031413F"/>
    <w:rsid w:val="00317528"/>
    <w:rsid w:val="003176A1"/>
    <w:rsid w:val="00320E79"/>
    <w:rsid w:val="00321625"/>
    <w:rsid w:val="00324040"/>
    <w:rsid w:val="003264CC"/>
    <w:rsid w:val="00331D63"/>
    <w:rsid w:val="003331D4"/>
    <w:rsid w:val="0033604F"/>
    <w:rsid w:val="0033795E"/>
    <w:rsid w:val="00337D62"/>
    <w:rsid w:val="00341D26"/>
    <w:rsid w:val="00346A62"/>
    <w:rsid w:val="00346F11"/>
    <w:rsid w:val="00346F5D"/>
    <w:rsid w:val="00352093"/>
    <w:rsid w:val="00352E8E"/>
    <w:rsid w:val="00354889"/>
    <w:rsid w:val="003559AE"/>
    <w:rsid w:val="003559C5"/>
    <w:rsid w:val="0036152B"/>
    <w:rsid w:val="00361876"/>
    <w:rsid w:val="00362222"/>
    <w:rsid w:val="00365388"/>
    <w:rsid w:val="003661CB"/>
    <w:rsid w:val="00366886"/>
    <w:rsid w:val="003678D7"/>
    <w:rsid w:val="0037017C"/>
    <w:rsid w:val="00372C78"/>
    <w:rsid w:val="00373512"/>
    <w:rsid w:val="00374097"/>
    <w:rsid w:val="003747AE"/>
    <w:rsid w:val="0037592C"/>
    <w:rsid w:val="00375A69"/>
    <w:rsid w:val="003813AD"/>
    <w:rsid w:val="00382560"/>
    <w:rsid w:val="00384C34"/>
    <w:rsid w:val="00385A27"/>
    <w:rsid w:val="003862B3"/>
    <w:rsid w:val="0038644A"/>
    <w:rsid w:val="00391564"/>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3B34"/>
    <w:rsid w:val="003C4DEB"/>
    <w:rsid w:val="003C62B3"/>
    <w:rsid w:val="003D06C0"/>
    <w:rsid w:val="003D1EFF"/>
    <w:rsid w:val="003D2342"/>
    <w:rsid w:val="003D23BD"/>
    <w:rsid w:val="003D647F"/>
    <w:rsid w:val="003D77B1"/>
    <w:rsid w:val="003E01DA"/>
    <w:rsid w:val="003E0346"/>
    <w:rsid w:val="003E0BF0"/>
    <w:rsid w:val="003E1CC3"/>
    <w:rsid w:val="003E3734"/>
    <w:rsid w:val="003E4CC2"/>
    <w:rsid w:val="003E4D40"/>
    <w:rsid w:val="003E6B8F"/>
    <w:rsid w:val="003F057D"/>
    <w:rsid w:val="003F0D33"/>
    <w:rsid w:val="003F1712"/>
    <w:rsid w:val="003F19C0"/>
    <w:rsid w:val="003F3607"/>
    <w:rsid w:val="003F473F"/>
    <w:rsid w:val="003F560E"/>
    <w:rsid w:val="003F7760"/>
    <w:rsid w:val="00400A7D"/>
    <w:rsid w:val="0040646E"/>
    <w:rsid w:val="00412A62"/>
    <w:rsid w:val="00412B18"/>
    <w:rsid w:val="00416F2C"/>
    <w:rsid w:val="004173E7"/>
    <w:rsid w:val="004211D9"/>
    <w:rsid w:val="00422AB0"/>
    <w:rsid w:val="00423F4A"/>
    <w:rsid w:val="00426921"/>
    <w:rsid w:val="00427878"/>
    <w:rsid w:val="004311E6"/>
    <w:rsid w:val="004331BE"/>
    <w:rsid w:val="004335EB"/>
    <w:rsid w:val="0043420E"/>
    <w:rsid w:val="00436B92"/>
    <w:rsid w:val="00436F97"/>
    <w:rsid w:val="00441693"/>
    <w:rsid w:val="00443BDB"/>
    <w:rsid w:val="004449D1"/>
    <w:rsid w:val="00445000"/>
    <w:rsid w:val="00446B40"/>
    <w:rsid w:val="00446BD3"/>
    <w:rsid w:val="004536D8"/>
    <w:rsid w:val="004568E0"/>
    <w:rsid w:val="00456DE9"/>
    <w:rsid w:val="00457B0B"/>
    <w:rsid w:val="004632B9"/>
    <w:rsid w:val="00466298"/>
    <w:rsid w:val="0046638F"/>
    <w:rsid w:val="00466D6A"/>
    <w:rsid w:val="00467B64"/>
    <w:rsid w:val="0047324B"/>
    <w:rsid w:val="00475EF9"/>
    <w:rsid w:val="004804FD"/>
    <w:rsid w:val="00482258"/>
    <w:rsid w:val="00482467"/>
    <w:rsid w:val="00482488"/>
    <w:rsid w:val="0048397C"/>
    <w:rsid w:val="0048496E"/>
    <w:rsid w:val="00484D8D"/>
    <w:rsid w:val="004859DC"/>
    <w:rsid w:val="00485DA1"/>
    <w:rsid w:val="00493B4A"/>
    <w:rsid w:val="00494A65"/>
    <w:rsid w:val="004A14C6"/>
    <w:rsid w:val="004A28A5"/>
    <w:rsid w:val="004A465A"/>
    <w:rsid w:val="004A47FD"/>
    <w:rsid w:val="004A72DC"/>
    <w:rsid w:val="004B2052"/>
    <w:rsid w:val="004B298E"/>
    <w:rsid w:val="004B5B80"/>
    <w:rsid w:val="004B7888"/>
    <w:rsid w:val="004C0810"/>
    <w:rsid w:val="004C0BEF"/>
    <w:rsid w:val="004C1ED3"/>
    <w:rsid w:val="004C2B0D"/>
    <w:rsid w:val="004C2C7B"/>
    <w:rsid w:val="004C32EC"/>
    <w:rsid w:val="004C375B"/>
    <w:rsid w:val="004C4D58"/>
    <w:rsid w:val="004C5AF9"/>
    <w:rsid w:val="004C61E3"/>
    <w:rsid w:val="004C7DFF"/>
    <w:rsid w:val="004D0D28"/>
    <w:rsid w:val="004D4609"/>
    <w:rsid w:val="004D625D"/>
    <w:rsid w:val="004E05B5"/>
    <w:rsid w:val="004E218F"/>
    <w:rsid w:val="004E26CB"/>
    <w:rsid w:val="004E39FB"/>
    <w:rsid w:val="004E4094"/>
    <w:rsid w:val="004E4686"/>
    <w:rsid w:val="004E7FD1"/>
    <w:rsid w:val="004F01C9"/>
    <w:rsid w:val="004F0F92"/>
    <w:rsid w:val="004F18DC"/>
    <w:rsid w:val="004F302C"/>
    <w:rsid w:val="004F44CB"/>
    <w:rsid w:val="004F4C8F"/>
    <w:rsid w:val="004F533F"/>
    <w:rsid w:val="004F5668"/>
    <w:rsid w:val="004F600C"/>
    <w:rsid w:val="004F61F6"/>
    <w:rsid w:val="004F7F07"/>
    <w:rsid w:val="00500498"/>
    <w:rsid w:val="00500B7E"/>
    <w:rsid w:val="005010D2"/>
    <w:rsid w:val="00504E69"/>
    <w:rsid w:val="005113E3"/>
    <w:rsid w:val="00513A7E"/>
    <w:rsid w:val="0051438E"/>
    <w:rsid w:val="005163AE"/>
    <w:rsid w:val="00520CC5"/>
    <w:rsid w:val="00521D0D"/>
    <w:rsid w:val="0052535B"/>
    <w:rsid w:val="00525AF5"/>
    <w:rsid w:val="005324EC"/>
    <w:rsid w:val="00534128"/>
    <w:rsid w:val="0053570E"/>
    <w:rsid w:val="00535B7E"/>
    <w:rsid w:val="00541DEF"/>
    <w:rsid w:val="005426AE"/>
    <w:rsid w:val="005434C2"/>
    <w:rsid w:val="00543C0D"/>
    <w:rsid w:val="00543EB9"/>
    <w:rsid w:val="005476D7"/>
    <w:rsid w:val="00551037"/>
    <w:rsid w:val="005524C4"/>
    <w:rsid w:val="005568FF"/>
    <w:rsid w:val="005619A8"/>
    <w:rsid w:val="00561EE7"/>
    <w:rsid w:val="005633E8"/>
    <w:rsid w:val="005634CD"/>
    <w:rsid w:val="0056428D"/>
    <w:rsid w:val="00564CD7"/>
    <w:rsid w:val="005652F9"/>
    <w:rsid w:val="00566493"/>
    <w:rsid w:val="005665F2"/>
    <w:rsid w:val="00570ABF"/>
    <w:rsid w:val="00570ACA"/>
    <w:rsid w:val="00571910"/>
    <w:rsid w:val="00571A26"/>
    <w:rsid w:val="00575508"/>
    <w:rsid w:val="00575BDD"/>
    <w:rsid w:val="00576938"/>
    <w:rsid w:val="005777BC"/>
    <w:rsid w:val="00580D13"/>
    <w:rsid w:val="00582764"/>
    <w:rsid w:val="005843BF"/>
    <w:rsid w:val="00587AC9"/>
    <w:rsid w:val="00591555"/>
    <w:rsid w:val="005949C9"/>
    <w:rsid w:val="00595666"/>
    <w:rsid w:val="00595F78"/>
    <w:rsid w:val="00596BC2"/>
    <w:rsid w:val="005A16F6"/>
    <w:rsid w:val="005A2EBB"/>
    <w:rsid w:val="005A57C9"/>
    <w:rsid w:val="005A57D2"/>
    <w:rsid w:val="005A72EE"/>
    <w:rsid w:val="005B0424"/>
    <w:rsid w:val="005B0EC0"/>
    <w:rsid w:val="005B11B0"/>
    <w:rsid w:val="005B3AA4"/>
    <w:rsid w:val="005B44A6"/>
    <w:rsid w:val="005B49D6"/>
    <w:rsid w:val="005B58FD"/>
    <w:rsid w:val="005C177C"/>
    <w:rsid w:val="005C27AB"/>
    <w:rsid w:val="005C60A3"/>
    <w:rsid w:val="005C65C8"/>
    <w:rsid w:val="005C6B17"/>
    <w:rsid w:val="005C7DC5"/>
    <w:rsid w:val="005D286D"/>
    <w:rsid w:val="005D634C"/>
    <w:rsid w:val="005D67E6"/>
    <w:rsid w:val="005E2B00"/>
    <w:rsid w:val="005E4001"/>
    <w:rsid w:val="005E4DB0"/>
    <w:rsid w:val="005E5C56"/>
    <w:rsid w:val="005F170C"/>
    <w:rsid w:val="005F2EDF"/>
    <w:rsid w:val="005F35D2"/>
    <w:rsid w:val="005F4497"/>
    <w:rsid w:val="005F4AF8"/>
    <w:rsid w:val="005F548E"/>
    <w:rsid w:val="005F5CD5"/>
    <w:rsid w:val="006002AA"/>
    <w:rsid w:val="00601529"/>
    <w:rsid w:val="00605638"/>
    <w:rsid w:val="00607657"/>
    <w:rsid w:val="00611FFC"/>
    <w:rsid w:val="006148F4"/>
    <w:rsid w:val="00623A1B"/>
    <w:rsid w:val="006262CB"/>
    <w:rsid w:val="0062732D"/>
    <w:rsid w:val="00627682"/>
    <w:rsid w:val="0062783D"/>
    <w:rsid w:val="0063395F"/>
    <w:rsid w:val="00635D83"/>
    <w:rsid w:val="00636CEB"/>
    <w:rsid w:val="00637CF2"/>
    <w:rsid w:val="006405CE"/>
    <w:rsid w:val="00642B3B"/>
    <w:rsid w:val="006436A0"/>
    <w:rsid w:val="00643FF4"/>
    <w:rsid w:val="0064473A"/>
    <w:rsid w:val="00645AD3"/>
    <w:rsid w:val="00650189"/>
    <w:rsid w:val="006512D8"/>
    <w:rsid w:val="00652144"/>
    <w:rsid w:val="00655636"/>
    <w:rsid w:val="006557E6"/>
    <w:rsid w:val="00655F63"/>
    <w:rsid w:val="006565D1"/>
    <w:rsid w:val="0065668C"/>
    <w:rsid w:val="00656F9E"/>
    <w:rsid w:val="00662C1A"/>
    <w:rsid w:val="00662DE5"/>
    <w:rsid w:val="00662F4D"/>
    <w:rsid w:val="00664214"/>
    <w:rsid w:val="0066433E"/>
    <w:rsid w:val="0066601B"/>
    <w:rsid w:val="00666D36"/>
    <w:rsid w:val="00671B40"/>
    <w:rsid w:val="00672185"/>
    <w:rsid w:val="0067612F"/>
    <w:rsid w:val="0068235A"/>
    <w:rsid w:val="00684012"/>
    <w:rsid w:val="00684F3A"/>
    <w:rsid w:val="0069102A"/>
    <w:rsid w:val="00694443"/>
    <w:rsid w:val="006944D9"/>
    <w:rsid w:val="006A15C3"/>
    <w:rsid w:val="006A6250"/>
    <w:rsid w:val="006B00B1"/>
    <w:rsid w:val="006B031B"/>
    <w:rsid w:val="006B207A"/>
    <w:rsid w:val="006B2414"/>
    <w:rsid w:val="006B78CA"/>
    <w:rsid w:val="006B7E25"/>
    <w:rsid w:val="006C05BF"/>
    <w:rsid w:val="006C080C"/>
    <w:rsid w:val="006C389C"/>
    <w:rsid w:val="006C5319"/>
    <w:rsid w:val="006C56AB"/>
    <w:rsid w:val="006C6BBF"/>
    <w:rsid w:val="006C6EA6"/>
    <w:rsid w:val="006C7BE9"/>
    <w:rsid w:val="006D0802"/>
    <w:rsid w:val="006D0A7B"/>
    <w:rsid w:val="006D3297"/>
    <w:rsid w:val="006D334E"/>
    <w:rsid w:val="006D5525"/>
    <w:rsid w:val="006D70A7"/>
    <w:rsid w:val="006E7DCE"/>
    <w:rsid w:val="006F32F5"/>
    <w:rsid w:val="006F3350"/>
    <w:rsid w:val="006F40D6"/>
    <w:rsid w:val="006F4F91"/>
    <w:rsid w:val="006F546B"/>
    <w:rsid w:val="006F693A"/>
    <w:rsid w:val="006F7989"/>
    <w:rsid w:val="00701912"/>
    <w:rsid w:val="0070262D"/>
    <w:rsid w:val="0070288E"/>
    <w:rsid w:val="00704F90"/>
    <w:rsid w:val="007064E2"/>
    <w:rsid w:val="00706EC8"/>
    <w:rsid w:val="007103D1"/>
    <w:rsid w:val="00710C40"/>
    <w:rsid w:val="00711583"/>
    <w:rsid w:val="0071390A"/>
    <w:rsid w:val="00714C6D"/>
    <w:rsid w:val="00715884"/>
    <w:rsid w:val="0071605F"/>
    <w:rsid w:val="00716B41"/>
    <w:rsid w:val="007259E2"/>
    <w:rsid w:val="0073025D"/>
    <w:rsid w:val="007348C8"/>
    <w:rsid w:val="00735E2E"/>
    <w:rsid w:val="0073626F"/>
    <w:rsid w:val="00737B48"/>
    <w:rsid w:val="00742F03"/>
    <w:rsid w:val="0074349D"/>
    <w:rsid w:val="007435E3"/>
    <w:rsid w:val="00743748"/>
    <w:rsid w:val="00743986"/>
    <w:rsid w:val="00743F24"/>
    <w:rsid w:val="00746A65"/>
    <w:rsid w:val="007529F7"/>
    <w:rsid w:val="007546AA"/>
    <w:rsid w:val="007555F1"/>
    <w:rsid w:val="00755F31"/>
    <w:rsid w:val="007572CA"/>
    <w:rsid w:val="00760371"/>
    <w:rsid w:val="00762472"/>
    <w:rsid w:val="007638BF"/>
    <w:rsid w:val="007647AD"/>
    <w:rsid w:val="007700BC"/>
    <w:rsid w:val="00771BD5"/>
    <w:rsid w:val="0078053F"/>
    <w:rsid w:val="00782F6E"/>
    <w:rsid w:val="00783169"/>
    <w:rsid w:val="00783525"/>
    <w:rsid w:val="00785C92"/>
    <w:rsid w:val="0078716A"/>
    <w:rsid w:val="007878FC"/>
    <w:rsid w:val="0079013A"/>
    <w:rsid w:val="0079249C"/>
    <w:rsid w:val="00792B5A"/>
    <w:rsid w:val="00792B91"/>
    <w:rsid w:val="007A05D5"/>
    <w:rsid w:val="007A0F69"/>
    <w:rsid w:val="007A10AD"/>
    <w:rsid w:val="007A26D4"/>
    <w:rsid w:val="007A3195"/>
    <w:rsid w:val="007A386C"/>
    <w:rsid w:val="007A434A"/>
    <w:rsid w:val="007A5953"/>
    <w:rsid w:val="007A5FF0"/>
    <w:rsid w:val="007A70DB"/>
    <w:rsid w:val="007A7A31"/>
    <w:rsid w:val="007B3811"/>
    <w:rsid w:val="007B49F4"/>
    <w:rsid w:val="007B4F56"/>
    <w:rsid w:val="007C0CAF"/>
    <w:rsid w:val="007C1CC0"/>
    <w:rsid w:val="007C236D"/>
    <w:rsid w:val="007C32C7"/>
    <w:rsid w:val="007C6510"/>
    <w:rsid w:val="007C6CBC"/>
    <w:rsid w:val="007C7881"/>
    <w:rsid w:val="007D09F2"/>
    <w:rsid w:val="007D0D64"/>
    <w:rsid w:val="007D1789"/>
    <w:rsid w:val="007D207E"/>
    <w:rsid w:val="007D3F18"/>
    <w:rsid w:val="007D3F69"/>
    <w:rsid w:val="007D73C4"/>
    <w:rsid w:val="007E24BB"/>
    <w:rsid w:val="007E35C3"/>
    <w:rsid w:val="007E3A39"/>
    <w:rsid w:val="007E4E6B"/>
    <w:rsid w:val="007E4E76"/>
    <w:rsid w:val="007E5713"/>
    <w:rsid w:val="007E6674"/>
    <w:rsid w:val="007F078B"/>
    <w:rsid w:val="007F1CC8"/>
    <w:rsid w:val="007F2F87"/>
    <w:rsid w:val="007F356D"/>
    <w:rsid w:val="007F3810"/>
    <w:rsid w:val="007F3BE1"/>
    <w:rsid w:val="007F5321"/>
    <w:rsid w:val="007F615B"/>
    <w:rsid w:val="007F725C"/>
    <w:rsid w:val="007F75F5"/>
    <w:rsid w:val="00800878"/>
    <w:rsid w:val="008024BF"/>
    <w:rsid w:val="00806C4A"/>
    <w:rsid w:val="00807DF2"/>
    <w:rsid w:val="00810D87"/>
    <w:rsid w:val="00812084"/>
    <w:rsid w:val="00813316"/>
    <w:rsid w:val="00814B83"/>
    <w:rsid w:val="008159CC"/>
    <w:rsid w:val="008170C1"/>
    <w:rsid w:val="0082487A"/>
    <w:rsid w:val="00825981"/>
    <w:rsid w:val="00826EB1"/>
    <w:rsid w:val="008275AF"/>
    <w:rsid w:val="0083092A"/>
    <w:rsid w:val="00834E2B"/>
    <w:rsid w:val="00837B9A"/>
    <w:rsid w:val="008408EB"/>
    <w:rsid w:val="00843775"/>
    <w:rsid w:val="00850F23"/>
    <w:rsid w:val="0085353F"/>
    <w:rsid w:val="0085551A"/>
    <w:rsid w:val="008564B2"/>
    <w:rsid w:val="00856737"/>
    <w:rsid w:val="00862FD6"/>
    <w:rsid w:val="00863419"/>
    <w:rsid w:val="00863853"/>
    <w:rsid w:val="00865277"/>
    <w:rsid w:val="0088303B"/>
    <w:rsid w:val="00887C91"/>
    <w:rsid w:val="008907CF"/>
    <w:rsid w:val="0089099D"/>
    <w:rsid w:val="0089114B"/>
    <w:rsid w:val="00892BFD"/>
    <w:rsid w:val="00894BCA"/>
    <w:rsid w:val="00895FB9"/>
    <w:rsid w:val="008A0FD3"/>
    <w:rsid w:val="008A1250"/>
    <w:rsid w:val="008A1323"/>
    <w:rsid w:val="008A3730"/>
    <w:rsid w:val="008A39A8"/>
    <w:rsid w:val="008A45B2"/>
    <w:rsid w:val="008A4711"/>
    <w:rsid w:val="008A50B0"/>
    <w:rsid w:val="008A59CB"/>
    <w:rsid w:val="008A7AFE"/>
    <w:rsid w:val="008B5113"/>
    <w:rsid w:val="008B5BF7"/>
    <w:rsid w:val="008B5C4F"/>
    <w:rsid w:val="008C1D3E"/>
    <w:rsid w:val="008C39ED"/>
    <w:rsid w:val="008C4E95"/>
    <w:rsid w:val="008C5313"/>
    <w:rsid w:val="008C541E"/>
    <w:rsid w:val="008C7836"/>
    <w:rsid w:val="008D1874"/>
    <w:rsid w:val="008D1CA7"/>
    <w:rsid w:val="008D211C"/>
    <w:rsid w:val="008D2B6A"/>
    <w:rsid w:val="008D62C6"/>
    <w:rsid w:val="008E03B1"/>
    <w:rsid w:val="008E173A"/>
    <w:rsid w:val="008E5309"/>
    <w:rsid w:val="008E5473"/>
    <w:rsid w:val="008E5643"/>
    <w:rsid w:val="008E5ADA"/>
    <w:rsid w:val="008F1374"/>
    <w:rsid w:val="008F7D25"/>
    <w:rsid w:val="00902F2D"/>
    <w:rsid w:val="009046F6"/>
    <w:rsid w:val="00906347"/>
    <w:rsid w:val="0091157D"/>
    <w:rsid w:val="00912E31"/>
    <w:rsid w:val="00920A1E"/>
    <w:rsid w:val="009210F2"/>
    <w:rsid w:val="00922EC5"/>
    <w:rsid w:val="009277F6"/>
    <w:rsid w:val="00927E27"/>
    <w:rsid w:val="00930523"/>
    <w:rsid w:val="00930540"/>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3380"/>
    <w:rsid w:val="00954583"/>
    <w:rsid w:val="009548C5"/>
    <w:rsid w:val="00954A78"/>
    <w:rsid w:val="009552E7"/>
    <w:rsid w:val="00955D99"/>
    <w:rsid w:val="009609C2"/>
    <w:rsid w:val="00960B0A"/>
    <w:rsid w:val="00961DFD"/>
    <w:rsid w:val="00962055"/>
    <w:rsid w:val="00962A64"/>
    <w:rsid w:val="00963AE4"/>
    <w:rsid w:val="00963EED"/>
    <w:rsid w:val="0096413C"/>
    <w:rsid w:val="00964852"/>
    <w:rsid w:val="00965084"/>
    <w:rsid w:val="00965242"/>
    <w:rsid w:val="00966212"/>
    <w:rsid w:val="0096649C"/>
    <w:rsid w:val="00967970"/>
    <w:rsid w:val="00970859"/>
    <w:rsid w:val="00972DEB"/>
    <w:rsid w:val="00975790"/>
    <w:rsid w:val="009760C2"/>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078"/>
    <w:rsid w:val="009A63C7"/>
    <w:rsid w:val="009A693F"/>
    <w:rsid w:val="009A732D"/>
    <w:rsid w:val="009B1AE2"/>
    <w:rsid w:val="009B1F65"/>
    <w:rsid w:val="009B2C04"/>
    <w:rsid w:val="009B2DA8"/>
    <w:rsid w:val="009B49B8"/>
    <w:rsid w:val="009B7B99"/>
    <w:rsid w:val="009C6E29"/>
    <w:rsid w:val="009C786D"/>
    <w:rsid w:val="009C7D0A"/>
    <w:rsid w:val="009D27C3"/>
    <w:rsid w:val="009D39AA"/>
    <w:rsid w:val="009D454D"/>
    <w:rsid w:val="009D7FE9"/>
    <w:rsid w:val="009E2AED"/>
    <w:rsid w:val="009E3095"/>
    <w:rsid w:val="009E5C4A"/>
    <w:rsid w:val="009E5D35"/>
    <w:rsid w:val="009F1E82"/>
    <w:rsid w:val="009F3325"/>
    <w:rsid w:val="009F3AE0"/>
    <w:rsid w:val="009F4620"/>
    <w:rsid w:val="009F4F6D"/>
    <w:rsid w:val="009F6F10"/>
    <w:rsid w:val="00A01E88"/>
    <w:rsid w:val="00A028B3"/>
    <w:rsid w:val="00A02924"/>
    <w:rsid w:val="00A04555"/>
    <w:rsid w:val="00A04563"/>
    <w:rsid w:val="00A050C1"/>
    <w:rsid w:val="00A057A0"/>
    <w:rsid w:val="00A07479"/>
    <w:rsid w:val="00A107F8"/>
    <w:rsid w:val="00A10D8C"/>
    <w:rsid w:val="00A10FE2"/>
    <w:rsid w:val="00A15D38"/>
    <w:rsid w:val="00A24DD3"/>
    <w:rsid w:val="00A312D8"/>
    <w:rsid w:val="00A3210E"/>
    <w:rsid w:val="00A32913"/>
    <w:rsid w:val="00A332D4"/>
    <w:rsid w:val="00A341CE"/>
    <w:rsid w:val="00A350D0"/>
    <w:rsid w:val="00A36E89"/>
    <w:rsid w:val="00A3733B"/>
    <w:rsid w:val="00A40D27"/>
    <w:rsid w:val="00A42876"/>
    <w:rsid w:val="00A44832"/>
    <w:rsid w:val="00A45EA0"/>
    <w:rsid w:val="00A46305"/>
    <w:rsid w:val="00A47CEB"/>
    <w:rsid w:val="00A47DA4"/>
    <w:rsid w:val="00A52FAE"/>
    <w:rsid w:val="00A53EC3"/>
    <w:rsid w:val="00A556E6"/>
    <w:rsid w:val="00A55C0A"/>
    <w:rsid w:val="00A57743"/>
    <w:rsid w:val="00A630EF"/>
    <w:rsid w:val="00A6363D"/>
    <w:rsid w:val="00A63B33"/>
    <w:rsid w:val="00A6482B"/>
    <w:rsid w:val="00A6568D"/>
    <w:rsid w:val="00A66DD2"/>
    <w:rsid w:val="00A70CE5"/>
    <w:rsid w:val="00A7129B"/>
    <w:rsid w:val="00A71A92"/>
    <w:rsid w:val="00A80378"/>
    <w:rsid w:val="00A850CB"/>
    <w:rsid w:val="00A85F1A"/>
    <w:rsid w:val="00A904E5"/>
    <w:rsid w:val="00A90918"/>
    <w:rsid w:val="00A91158"/>
    <w:rsid w:val="00A926C6"/>
    <w:rsid w:val="00A92725"/>
    <w:rsid w:val="00A94A32"/>
    <w:rsid w:val="00A9738F"/>
    <w:rsid w:val="00A977FB"/>
    <w:rsid w:val="00AA044E"/>
    <w:rsid w:val="00AA05B6"/>
    <w:rsid w:val="00AA111C"/>
    <w:rsid w:val="00AA3827"/>
    <w:rsid w:val="00AA3B35"/>
    <w:rsid w:val="00AA3B58"/>
    <w:rsid w:val="00AA467D"/>
    <w:rsid w:val="00AA5061"/>
    <w:rsid w:val="00AA7A2E"/>
    <w:rsid w:val="00AB33AF"/>
    <w:rsid w:val="00AB46B5"/>
    <w:rsid w:val="00AB7BB7"/>
    <w:rsid w:val="00AC0B96"/>
    <w:rsid w:val="00AC1605"/>
    <w:rsid w:val="00AC2AE1"/>
    <w:rsid w:val="00AC62A9"/>
    <w:rsid w:val="00AC6876"/>
    <w:rsid w:val="00AD00F6"/>
    <w:rsid w:val="00AD10E9"/>
    <w:rsid w:val="00AD15F5"/>
    <w:rsid w:val="00AD24F7"/>
    <w:rsid w:val="00AD43BA"/>
    <w:rsid w:val="00AD687B"/>
    <w:rsid w:val="00AE6850"/>
    <w:rsid w:val="00AF03C3"/>
    <w:rsid w:val="00AF3B0C"/>
    <w:rsid w:val="00AF3FFE"/>
    <w:rsid w:val="00AF6269"/>
    <w:rsid w:val="00AF767E"/>
    <w:rsid w:val="00B02836"/>
    <w:rsid w:val="00B03F0A"/>
    <w:rsid w:val="00B057DF"/>
    <w:rsid w:val="00B13B3F"/>
    <w:rsid w:val="00B15EB6"/>
    <w:rsid w:val="00B160CF"/>
    <w:rsid w:val="00B20375"/>
    <w:rsid w:val="00B2226D"/>
    <w:rsid w:val="00B243EE"/>
    <w:rsid w:val="00B25036"/>
    <w:rsid w:val="00B3127A"/>
    <w:rsid w:val="00B33AA8"/>
    <w:rsid w:val="00B35B63"/>
    <w:rsid w:val="00B41709"/>
    <w:rsid w:val="00B41D71"/>
    <w:rsid w:val="00B4279A"/>
    <w:rsid w:val="00B44769"/>
    <w:rsid w:val="00B45097"/>
    <w:rsid w:val="00B47897"/>
    <w:rsid w:val="00B47F10"/>
    <w:rsid w:val="00B526E2"/>
    <w:rsid w:val="00B52CC7"/>
    <w:rsid w:val="00B53220"/>
    <w:rsid w:val="00B53704"/>
    <w:rsid w:val="00B53847"/>
    <w:rsid w:val="00B54CF1"/>
    <w:rsid w:val="00B5714E"/>
    <w:rsid w:val="00B61E0E"/>
    <w:rsid w:val="00B645B5"/>
    <w:rsid w:val="00B65D75"/>
    <w:rsid w:val="00B66CEB"/>
    <w:rsid w:val="00B66EB7"/>
    <w:rsid w:val="00B67E75"/>
    <w:rsid w:val="00B71B7D"/>
    <w:rsid w:val="00B72574"/>
    <w:rsid w:val="00B7356B"/>
    <w:rsid w:val="00B75097"/>
    <w:rsid w:val="00B7726E"/>
    <w:rsid w:val="00B80ED9"/>
    <w:rsid w:val="00B80F32"/>
    <w:rsid w:val="00B83C4F"/>
    <w:rsid w:val="00B84343"/>
    <w:rsid w:val="00B845AD"/>
    <w:rsid w:val="00B84B8F"/>
    <w:rsid w:val="00B85FB1"/>
    <w:rsid w:val="00B86610"/>
    <w:rsid w:val="00B86D40"/>
    <w:rsid w:val="00B905A8"/>
    <w:rsid w:val="00B90C8A"/>
    <w:rsid w:val="00B9133D"/>
    <w:rsid w:val="00B937BD"/>
    <w:rsid w:val="00B94205"/>
    <w:rsid w:val="00B94622"/>
    <w:rsid w:val="00BA142C"/>
    <w:rsid w:val="00BA4384"/>
    <w:rsid w:val="00BA581A"/>
    <w:rsid w:val="00BB0276"/>
    <w:rsid w:val="00BB1531"/>
    <w:rsid w:val="00BB2891"/>
    <w:rsid w:val="00BB2F45"/>
    <w:rsid w:val="00BB38D1"/>
    <w:rsid w:val="00BB44C6"/>
    <w:rsid w:val="00BB6A7D"/>
    <w:rsid w:val="00BB6E19"/>
    <w:rsid w:val="00BB7AA6"/>
    <w:rsid w:val="00BC5F5C"/>
    <w:rsid w:val="00BD0B6F"/>
    <w:rsid w:val="00BD0FB8"/>
    <w:rsid w:val="00BD154B"/>
    <w:rsid w:val="00BD216F"/>
    <w:rsid w:val="00BD37CF"/>
    <w:rsid w:val="00BD4D57"/>
    <w:rsid w:val="00BD52E7"/>
    <w:rsid w:val="00BE12D2"/>
    <w:rsid w:val="00BE18CD"/>
    <w:rsid w:val="00BE31F9"/>
    <w:rsid w:val="00BE483A"/>
    <w:rsid w:val="00BE5FDB"/>
    <w:rsid w:val="00BF177E"/>
    <w:rsid w:val="00BF1A2E"/>
    <w:rsid w:val="00BF1F52"/>
    <w:rsid w:val="00BF3C1C"/>
    <w:rsid w:val="00BF651A"/>
    <w:rsid w:val="00BF6D8B"/>
    <w:rsid w:val="00C00818"/>
    <w:rsid w:val="00C00E09"/>
    <w:rsid w:val="00C00F40"/>
    <w:rsid w:val="00C0258F"/>
    <w:rsid w:val="00C02FDD"/>
    <w:rsid w:val="00C039EB"/>
    <w:rsid w:val="00C1479F"/>
    <w:rsid w:val="00C14FFC"/>
    <w:rsid w:val="00C150CF"/>
    <w:rsid w:val="00C166E6"/>
    <w:rsid w:val="00C16A6B"/>
    <w:rsid w:val="00C16AA4"/>
    <w:rsid w:val="00C17E47"/>
    <w:rsid w:val="00C20E05"/>
    <w:rsid w:val="00C229DA"/>
    <w:rsid w:val="00C22BFD"/>
    <w:rsid w:val="00C24FEF"/>
    <w:rsid w:val="00C262E7"/>
    <w:rsid w:val="00C26842"/>
    <w:rsid w:val="00C27063"/>
    <w:rsid w:val="00C31D0D"/>
    <w:rsid w:val="00C3346F"/>
    <w:rsid w:val="00C33655"/>
    <w:rsid w:val="00C356E6"/>
    <w:rsid w:val="00C378E2"/>
    <w:rsid w:val="00C40CA5"/>
    <w:rsid w:val="00C41886"/>
    <w:rsid w:val="00C42EC0"/>
    <w:rsid w:val="00C45FDA"/>
    <w:rsid w:val="00C46D97"/>
    <w:rsid w:val="00C500C6"/>
    <w:rsid w:val="00C51A95"/>
    <w:rsid w:val="00C51C80"/>
    <w:rsid w:val="00C528FB"/>
    <w:rsid w:val="00C5547B"/>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553"/>
    <w:rsid w:val="00C74B26"/>
    <w:rsid w:val="00C752CA"/>
    <w:rsid w:val="00C821A2"/>
    <w:rsid w:val="00C83846"/>
    <w:rsid w:val="00C83F39"/>
    <w:rsid w:val="00C84267"/>
    <w:rsid w:val="00C8688F"/>
    <w:rsid w:val="00C907D7"/>
    <w:rsid w:val="00C90B78"/>
    <w:rsid w:val="00C93395"/>
    <w:rsid w:val="00C93AE4"/>
    <w:rsid w:val="00C953D9"/>
    <w:rsid w:val="00C97314"/>
    <w:rsid w:val="00CA15A1"/>
    <w:rsid w:val="00CA174D"/>
    <w:rsid w:val="00CA26A8"/>
    <w:rsid w:val="00CA3F92"/>
    <w:rsid w:val="00CA5777"/>
    <w:rsid w:val="00CB394F"/>
    <w:rsid w:val="00CB3D07"/>
    <w:rsid w:val="00CB569E"/>
    <w:rsid w:val="00CB5893"/>
    <w:rsid w:val="00CB5A90"/>
    <w:rsid w:val="00CB7D74"/>
    <w:rsid w:val="00CC1400"/>
    <w:rsid w:val="00CC3567"/>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52F"/>
    <w:rsid w:val="00CF2CB6"/>
    <w:rsid w:val="00CF2CB9"/>
    <w:rsid w:val="00CF39B1"/>
    <w:rsid w:val="00CF5071"/>
    <w:rsid w:val="00CF684C"/>
    <w:rsid w:val="00D04AE9"/>
    <w:rsid w:val="00D06F64"/>
    <w:rsid w:val="00D1017D"/>
    <w:rsid w:val="00D2365A"/>
    <w:rsid w:val="00D24D06"/>
    <w:rsid w:val="00D24DAC"/>
    <w:rsid w:val="00D25F41"/>
    <w:rsid w:val="00D2621B"/>
    <w:rsid w:val="00D2649F"/>
    <w:rsid w:val="00D27330"/>
    <w:rsid w:val="00D3099F"/>
    <w:rsid w:val="00D30AC9"/>
    <w:rsid w:val="00D31481"/>
    <w:rsid w:val="00D31F95"/>
    <w:rsid w:val="00D32812"/>
    <w:rsid w:val="00D33BC1"/>
    <w:rsid w:val="00D33F3B"/>
    <w:rsid w:val="00D33FB9"/>
    <w:rsid w:val="00D3499D"/>
    <w:rsid w:val="00D34FD8"/>
    <w:rsid w:val="00D352D0"/>
    <w:rsid w:val="00D3602A"/>
    <w:rsid w:val="00D37A01"/>
    <w:rsid w:val="00D37AC9"/>
    <w:rsid w:val="00D37DFF"/>
    <w:rsid w:val="00D40933"/>
    <w:rsid w:val="00D45893"/>
    <w:rsid w:val="00D45F76"/>
    <w:rsid w:val="00D47286"/>
    <w:rsid w:val="00D515FC"/>
    <w:rsid w:val="00D51771"/>
    <w:rsid w:val="00D521B3"/>
    <w:rsid w:val="00D535F4"/>
    <w:rsid w:val="00D55642"/>
    <w:rsid w:val="00D55D6C"/>
    <w:rsid w:val="00D57857"/>
    <w:rsid w:val="00D60FEE"/>
    <w:rsid w:val="00D621C2"/>
    <w:rsid w:val="00D640E5"/>
    <w:rsid w:val="00D64ACE"/>
    <w:rsid w:val="00D652EE"/>
    <w:rsid w:val="00D66055"/>
    <w:rsid w:val="00D6635B"/>
    <w:rsid w:val="00D67456"/>
    <w:rsid w:val="00D70277"/>
    <w:rsid w:val="00D77B4E"/>
    <w:rsid w:val="00D77FF8"/>
    <w:rsid w:val="00D80669"/>
    <w:rsid w:val="00D81764"/>
    <w:rsid w:val="00D84D5F"/>
    <w:rsid w:val="00D85FA1"/>
    <w:rsid w:val="00D860FB"/>
    <w:rsid w:val="00D93B38"/>
    <w:rsid w:val="00D952C3"/>
    <w:rsid w:val="00D95C97"/>
    <w:rsid w:val="00D963EC"/>
    <w:rsid w:val="00D978A7"/>
    <w:rsid w:val="00DA0210"/>
    <w:rsid w:val="00DA065E"/>
    <w:rsid w:val="00DA0ADE"/>
    <w:rsid w:val="00DA2B03"/>
    <w:rsid w:val="00DA37BB"/>
    <w:rsid w:val="00DA676E"/>
    <w:rsid w:val="00DA7155"/>
    <w:rsid w:val="00DA75C4"/>
    <w:rsid w:val="00DA7679"/>
    <w:rsid w:val="00DB00BF"/>
    <w:rsid w:val="00DB12F0"/>
    <w:rsid w:val="00DB2508"/>
    <w:rsid w:val="00DB5535"/>
    <w:rsid w:val="00DB60EE"/>
    <w:rsid w:val="00DB6B60"/>
    <w:rsid w:val="00DC0067"/>
    <w:rsid w:val="00DC07F8"/>
    <w:rsid w:val="00DC0E65"/>
    <w:rsid w:val="00DC193F"/>
    <w:rsid w:val="00DC2F45"/>
    <w:rsid w:val="00DC35F6"/>
    <w:rsid w:val="00DC363C"/>
    <w:rsid w:val="00DC4E97"/>
    <w:rsid w:val="00DC526C"/>
    <w:rsid w:val="00DC7261"/>
    <w:rsid w:val="00DD06E4"/>
    <w:rsid w:val="00DD0C5A"/>
    <w:rsid w:val="00DD610F"/>
    <w:rsid w:val="00DE16C1"/>
    <w:rsid w:val="00DE34AC"/>
    <w:rsid w:val="00DE4D7B"/>
    <w:rsid w:val="00DE670E"/>
    <w:rsid w:val="00DE676D"/>
    <w:rsid w:val="00DF232C"/>
    <w:rsid w:val="00DF28B8"/>
    <w:rsid w:val="00DF2DA5"/>
    <w:rsid w:val="00DF3608"/>
    <w:rsid w:val="00DF3CA1"/>
    <w:rsid w:val="00DF4534"/>
    <w:rsid w:val="00DF4F3D"/>
    <w:rsid w:val="00DF71F9"/>
    <w:rsid w:val="00DF7A4F"/>
    <w:rsid w:val="00E03D5C"/>
    <w:rsid w:val="00E04AF6"/>
    <w:rsid w:val="00E05D33"/>
    <w:rsid w:val="00E06D57"/>
    <w:rsid w:val="00E10738"/>
    <w:rsid w:val="00E12A93"/>
    <w:rsid w:val="00E14AD3"/>
    <w:rsid w:val="00E162BE"/>
    <w:rsid w:val="00E16CFE"/>
    <w:rsid w:val="00E201DA"/>
    <w:rsid w:val="00E21336"/>
    <w:rsid w:val="00E234D3"/>
    <w:rsid w:val="00E23CEC"/>
    <w:rsid w:val="00E23E52"/>
    <w:rsid w:val="00E24B30"/>
    <w:rsid w:val="00E25A54"/>
    <w:rsid w:val="00E26CE9"/>
    <w:rsid w:val="00E31CE6"/>
    <w:rsid w:val="00E32A2F"/>
    <w:rsid w:val="00E34B39"/>
    <w:rsid w:val="00E35F6D"/>
    <w:rsid w:val="00E37E70"/>
    <w:rsid w:val="00E401AD"/>
    <w:rsid w:val="00E43354"/>
    <w:rsid w:val="00E437D0"/>
    <w:rsid w:val="00E43EBC"/>
    <w:rsid w:val="00E45A3B"/>
    <w:rsid w:val="00E46477"/>
    <w:rsid w:val="00E50536"/>
    <w:rsid w:val="00E50975"/>
    <w:rsid w:val="00E55233"/>
    <w:rsid w:val="00E55FEE"/>
    <w:rsid w:val="00E5614B"/>
    <w:rsid w:val="00E57929"/>
    <w:rsid w:val="00E61769"/>
    <w:rsid w:val="00E63023"/>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867"/>
    <w:rsid w:val="00EC1BFB"/>
    <w:rsid w:val="00EC3356"/>
    <w:rsid w:val="00EC45D9"/>
    <w:rsid w:val="00EC6705"/>
    <w:rsid w:val="00EC6D6F"/>
    <w:rsid w:val="00EC76BD"/>
    <w:rsid w:val="00EC7E3F"/>
    <w:rsid w:val="00ED0BE7"/>
    <w:rsid w:val="00ED0C85"/>
    <w:rsid w:val="00ED40BF"/>
    <w:rsid w:val="00ED4975"/>
    <w:rsid w:val="00ED5B42"/>
    <w:rsid w:val="00EE1AEE"/>
    <w:rsid w:val="00EE311F"/>
    <w:rsid w:val="00EE353B"/>
    <w:rsid w:val="00EE763D"/>
    <w:rsid w:val="00EE772D"/>
    <w:rsid w:val="00EF0115"/>
    <w:rsid w:val="00EF18B4"/>
    <w:rsid w:val="00EF1E99"/>
    <w:rsid w:val="00EF7AA2"/>
    <w:rsid w:val="00F00895"/>
    <w:rsid w:val="00F010C8"/>
    <w:rsid w:val="00F0187B"/>
    <w:rsid w:val="00F019DD"/>
    <w:rsid w:val="00F01CEE"/>
    <w:rsid w:val="00F02A18"/>
    <w:rsid w:val="00F03D61"/>
    <w:rsid w:val="00F1252F"/>
    <w:rsid w:val="00F13B72"/>
    <w:rsid w:val="00F13F6B"/>
    <w:rsid w:val="00F145DB"/>
    <w:rsid w:val="00F16FE8"/>
    <w:rsid w:val="00F222A6"/>
    <w:rsid w:val="00F22D84"/>
    <w:rsid w:val="00F25B48"/>
    <w:rsid w:val="00F26052"/>
    <w:rsid w:val="00F26D92"/>
    <w:rsid w:val="00F2724D"/>
    <w:rsid w:val="00F33192"/>
    <w:rsid w:val="00F3428B"/>
    <w:rsid w:val="00F34AEE"/>
    <w:rsid w:val="00F35850"/>
    <w:rsid w:val="00F363EF"/>
    <w:rsid w:val="00F36D62"/>
    <w:rsid w:val="00F37F12"/>
    <w:rsid w:val="00F418DE"/>
    <w:rsid w:val="00F423F9"/>
    <w:rsid w:val="00F47B80"/>
    <w:rsid w:val="00F51134"/>
    <w:rsid w:val="00F56AA4"/>
    <w:rsid w:val="00F60728"/>
    <w:rsid w:val="00F60879"/>
    <w:rsid w:val="00F676E4"/>
    <w:rsid w:val="00F71071"/>
    <w:rsid w:val="00F722DD"/>
    <w:rsid w:val="00F72C58"/>
    <w:rsid w:val="00F755D0"/>
    <w:rsid w:val="00F77928"/>
    <w:rsid w:val="00F80749"/>
    <w:rsid w:val="00F816B5"/>
    <w:rsid w:val="00F81874"/>
    <w:rsid w:val="00F821A0"/>
    <w:rsid w:val="00F82559"/>
    <w:rsid w:val="00F8445C"/>
    <w:rsid w:val="00F853F0"/>
    <w:rsid w:val="00F86ED2"/>
    <w:rsid w:val="00F91039"/>
    <w:rsid w:val="00F92F52"/>
    <w:rsid w:val="00F93D45"/>
    <w:rsid w:val="00F94A76"/>
    <w:rsid w:val="00F977E2"/>
    <w:rsid w:val="00FA27DF"/>
    <w:rsid w:val="00FA2DF5"/>
    <w:rsid w:val="00FA3A78"/>
    <w:rsid w:val="00FB044E"/>
    <w:rsid w:val="00FB0989"/>
    <w:rsid w:val="00FB0B40"/>
    <w:rsid w:val="00FB1579"/>
    <w:rsid w:val="00FB1F4E"/>
    <w:rsid w:val="00FB2689"/>
    <w:rsid w:val="00FB2EB7"/>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E7C45"/>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1020D"/>
  <w15:docId w15:val="{A2B97BAB-6029-4116-B9B4-D8D04530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character" w:customStyle="1" w:styleId="WW8Num10z1">
    <w:name w:val="WW8Num10z1"/>
    <w:rsid w:val="00D33BC1"/>
    <w:rPr>
      <w:b/>
    </w:rPr>
  </w:style>
  <w:style w:type="paragraph" w:styleId="Normlnweb">
    <w:name w:val="Normal (Web)"/>
    <w:basedOn w:val="Normln"/>
    <w:uiPriority w:val="99"/>
    <w:unhideWhenUsed/>
    <w:rsid w:val="00D33BC1"/>
    <w:pPr>
      <w:suppressAutoHyphens w:val="0"/>
      <w:spacing w:before="100" w:beforeAutospacing="1" w:after="100" w:afterAutospacing="1"/>
    </w:pPr>
    <w:rPr>
      <w:sz w:val="24"/>
      <w:szCs w:val="24"/>
      <w:lang w:eastAsia="cs-CZ"/>
    </w:rPr>
  </w:style>
  <w:style w:type="character" w:styleId="Siln">
    <w:name w:val="Strong"/>
    <w:basedOn w:val="Standardnpsmoodstavce"/>
    <w:uiPriority w:val="22"/>
    <w:qFormat/>
    <w:rsid w:val="00055A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62724820">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200287671">
      <w:bodyDiv w:val="1"/>
      <w:marLeft w:val="0"/>
      <w:marRight w:val="0"/>
      <w:marTop w:val="0"/>
      <w:marBottom w:val="0"/>
      <w:divBdr>
        <w:top w:val="none" w:sz="0" w:space="0" w:color="auto"/>
        <w:left w:val="none" w:sz="0" w:space="0" w:color="auto"/>
        <w:bottom w:val="none" w:sz="0" w:space="0" w:color="auto"/>
        <w:right w:val="none" w:sz="0" w:space="0" w:color="auto"/>
      </w:divBdr>
    </w:div>
    <w:div w:id="305015641">
      <w:bodyDiv w:val="1"/>
      <w:marLeft w:val="0"/>
      <w:marRight w:val="0"/>
      <w:marTop w:val="0"/>
      <w:marBottom w:val="0"/>
      <w:divBdr>
        <w:top w:val="none" w:sz="0" w:space="0" w:color="auto"/>
        <w:left w:val="none" w:sz="0" w:space="0" w:color="auto"/>
        <w:bottom w:val="none" w:sz="0" w:space="0" w:color="auto"/>
        <w:right w:val="none" w:sz="0" w:space="0" w:color="auto"/>
      </w:divBdr>
    </w:div>
    <w:div w:id="306013315">
      <w:bodyDiv w:val="1"/>
      <w:marLeft w:val="0"/>
      <w:marRight w:val="0"/>
      <w:marTop w:val="0"/>
      <w:marBottom w:val="0"/>
      <w:divBdr>
        <w:top w:val="none" w:sz="0" w:space="0" w:color="auto"/>
        <w:left w:val="none" w:sz="0" w:space="0" w:color="auto"/>
        <w:bottom w:val="none" w:sz="0" w:space="0" w:color="auto"/>
        <w:right w:val="none" w:sz="0" w:space="0" w:color="auto"/>
      </w:divBdr>
    </w:div>
    <w:div w:id="464585648">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693269875">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784083487">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427219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1748475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40900147">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69294912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F9BC59-2499-40AF-8C48-B751100CD094}">
  <ds:schemaRefs>
    <ds:schemaRef ds:uri="http://schemas.openxmlformats.org/officeDocument/2006/bibliography"/>
  </ds:schemaRefs>
</ds:datastoreItem>
</file>

<file path=customXml/itemProps2.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1990D62D-6A62-4114-AF82-9173F9903713}"/>
</file>

<file path=customXml/itemProps4.xml><?xml version="1.0" encoding="utf-8"?>
<ds:datastoreItem xmlns:ds="http://schemas.openxmlformats.org/officeDocument/2006/customXml" ds:itemID="{52AE2439-5106-41F3-BF5D-1FC22D8618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14601</Words>
  <Characters>86152</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100552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Kateřina Koláčková</cp:lastModifiedBy>
  <cp:revision>3</cp:revision>
  <cp:lastPrinted>2024-01-23T13:14:00Z</cp:lastPrinted>
  <dcterms:created xsi:type="dcterms:W3CDTF">2024-01-29T15:57:00Z</dcterms:created>
  <dcterms:modified xsi:type="dcterms:W3CDTF">2024-01-29T15:57:00Z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